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9D54DA9" w14:textId="77777777" w:rsidR="00B40737" w:rsidRDefault="00B40737">
      <w:pPr>
        <w:jc w:val="right"/>
      </w:pPr>
      <w:r>
        <w:rPr>
          <w:rFonts w:ascii="Tahoma" w:hAnsi="Tahoma" w:cs="Tahoma"/>
          <w:b/>
          <w:sz w:val="20"/>
          <w:lang w:val="pl-PL" w:eastAsia="ar-SA"/>
        </w:rPr>
        <w:t xml:space="preserve">ZAŁĄCZNIK NR </w:t>
      </w:r>
      <w:r w:rsidR="004A4372">
        <w:rPr>
          <w:rFonts w:ascii="Tahoma" w:hAnsi="Tahoma" w:cs="Tahoma"/>
          <w:b/>
          <w:sz w:val="20"/>
          <w:lang w:val="pl-PL" w:eastAsia="ar-SA"/>
        </w:rPr>
        <w:t>2a</w:t>
      </w:r>
      <w:r>
        <w:rPr>
          <w:rFonts w:ascii="Tahoma" w:hAnsi="Tahoma" w:cs="Tahoma"/>
          <w:b/>
          <w:sz w:val="20"/>
          <w:lang w:val="pl-PL" w:eastAsia="ar-SA"/>
        </w:rPr>
        <w:t xml:space="preserve"> do SWZ</w:t>
      </w:r>
    </w:p>
    <w:p w14:paraId="6711446D" w14:textId="5D2197A5" w:rsidR="00B40737" w:rsidRDefault="00B40737">
      <w:pPr>
        <w:jc w:val="right"/>
      </w:pPr>
      <w:r>
        <w:rPr>
          <w:rFonts w:ascii="Tahoma" w:hAnsi="Tahoma" w:cs="Tahoma"/>
          <w:b/>
          <w:sz w:val="20"/>
          <w:lang w:val="pl-PL" w:eastAsia="ar-SA"/>
        </w:rPr>
        <w:t xml:space="preserve">NS: </w:t>
      </w:r>
      <w:r w:rsidR="008B4DA0">
        <w:rPr>
          <w:rFonts w:ascii="Tahoma" w:eastAsia="Tahoma" w:hAnsi="Tahoma" w:cs="Tahoma"/>
          <w:b/>
          <w:color w:val="000000"/>
          <w:sz w:val="20"/>
          <w:szCs w:val="20"/>
        </w:rPr>
        <w:t>ZP</w:t>
      </w:r>
      <w:r w:rsidR="006275BF" w:rsidRPr="006275BF">
        <w:rPr>
          <w:rFonts w:ascii="Tahoma" w:eastAsia="Tahoma" w:hAnsi="Tahoma" w:cs="Tahoma"/>
          <w:b/>
          <w:color w:val="000000"/>
          <w:sz w:val="20"/>
          <w:szCs w:val="20"/>
        </w:rPr>
        <w:t>.271.</w:t>
      </w:r>
      <w:r w:rsidR="008B4DA0">
        <w:rPr>
          <w:rFonts w:ascii="Tahoma" w:eastAsia="Tahoma" w:hAnsi="Tahoma" w:cs="Tahoma"/>
          <w:b/>
          <w:color w:val="000000"/>
          <w:sz w:val="20"/>
          <w:szCs w:val="20"/>
        </w:rPr>
        <w:t>4</w:t>
      </w:r>
      <w:r w:rsidR="00B664B9">
        <w:rPr>
          <w:rFonts w:ascii="Tahoma" w:eastAsia="Tahoma" w:hAnsi="Tahoma" w:cs="Tahoma"/>
          <w:b/>
          <w:color w:val="000000"/>
          <w:sz w:val="20"/>
          <w:szCs w:val="20"/>
        </w:rPr>
        <w:t>.2024</w:t>
      </w:r>
    </w:p>
    <w:p w14:paraId="1C7B095A" w14:textId="77777777" w:rsidR="00B40737" w:rsidRDefault="00B40737">
      <w:pPr>
        <w:spacing w:line="360" w:lineRule="auto"/>
        <w:jc w:val="right"/>
      </w:pPr>
      <w:r>
        <w:rPr>
          <w:rFonts w:ascii="Tahoma" w:eastAsia="Tahoma" w:hAnsi="Tahoma" w:cs="Tahoma"/>
          <w:sz w:val="20"/>
          <w:lang w:val="pl-PL" w:eastAsia="ar-SA"/>
        </w:rPr>
        <w:t xml:space="preserve">  </w:t>
      </w:r>
      <w:r>
        <w:rPr>
          <w:rFonts w:ascii="Tahoma" w:hAnsi="Tahoma" w:cs="Tahoma"/>
          <w:sz w:val="20"/>
          <w:lang w:val="pl-PL" w:eastAsia="ar-SA"/>
        </w:rPr>
        <w:t>..........................dnia.....................</w:t>
      </w:r>
    </w:p>
    <w:p w14:paraId="37228FEC" w14:textId="77777777" w:rsidR="00B40737" w:rsidRDefault="00B40737">
      <w:pPr>
        <w:spacing w:line="360" w:lineRule="auto"/>
        <w:ind w:left="4956"/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24C974FC" w14:textId="77777777" w:rsidR="006275BF" w:rsidRPr="006275BF" w:rsidRDefault="006275BF" w:rsidP="006275BF">
      <w:pPr>
        <w:ind w:left="4963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6275BF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Zamawiający:   </w:t>
      </w:r>
    </w:p>
    <w:p w14:paraId="01E5270A" w14:textId="77777777" w:rsidR="008B4DA0" w:rsidRPr="00550C74" w:rsidRDefault="008B4DA0" w:rsidP="008B4DA0">
      <w:pPr>
        <w:ind w:left="5141" w:firstLine="531"/>
        <w:rPr>
          <w:rFonts w:ascii="Tahoma" w:hAnsi="Tahoma" w:cs="Tahoma"/>
          <w:b/>
          <w:sz w:val="20"/>
          <w:szCs w:val="20"/>
          <w:lang w:eastAsia="ar-SA"/>
        </w:rPr>
      </w:pPr>
      <w:r w:rsidRPr="00550C74">
        <w:rPr>
          <w:rFonts w:ascii="Tahoma" w:hAnsi="Tahoma" w:cs="Tahoma"/>
          <w:b/>
          <w:sz w:val="20"/>
          <w:szCs w:val="20"/>
          <w:lang w:eastAsia="ar-SA"/>
        </w:rPr>
        <w:t>Gmina Cedry Wielkie</w:t>
      </w:r>
    </w:p>
    <w:p w14:paraId="4F175B1C" w14:textId="77777777" w:rsidR="008B4DA0" w:rsidRPr="00550C74" w:rsidRDefault="008B4DA0" w:rsidP="008B4DA0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ab/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reprezentowana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przez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</w:p>
    <w:p w14:paraId="4E0F2F05" w14:textId="77777777" w:rsidR="008B4DA0" w:rsidRPr="00550C74" w:rsidRDefault="008B4DA0" w:rsidP="008B4DA0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ab/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Wójta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Gminy Cedry Wielkie</w:t>
      </w:r>
    </w:p>
    <w:p w14:paraId="378BA83C" w14:textId="77777777" w:rsidR="008B4DA0" w:rsidRPr="00550C74" w:rsidRDefault="008B4DA0" w:rsidP="008B4DA0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</w:p>
    <w:p w14:paraId="03C1E256" w14:textId="77777777" w:rsidR="008B4DA0" w:rsidRPr="00550C74" w:rsidRDefault="008B4DA0" w:rsidP="008B4DA0">
      <w:pPr>
        <w:ind w:left="5141" w:firstLine="531"/>
        <w:rPr>
          <w:rFonts w:ascii="Tahoma" w:hAnsi="Tahoma" w:cs="Tahoma"/>
          <w:b/>
          <w:sz w:val="20"/>
          <w:szCs w:val="20"/>
          <w:lang w:eastAsia="ar-SA"/>
        </w:rPr>
      </w:pP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Adres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siedziby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organów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Zamawiającego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: </w:t>
      </w:r>
    </w:p>
    <w:p w14:paraId="4014BD3B" w14:textId="77777777" w:rsidR="008B4DA0" w:rsidRPr="00550C74" w:rsidRDefault="008B4DA0" w:rsidP="008B4DA0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</w:p>
    <w:p w14:paraId="76AC5EEA" w14:textId="77777777" w:rsidR="008B4DA0" w:rsidRPr="00550C74" w:rsidRDefault="008B4DA0" w:rsidP="008B4DA0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ab/>
      </w:r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Urząd Gminy Cedry Wielkie </w:t>
      </w:r>
    </w:p>
    <w:p w14:paraId="4DC23915" w14:textId="77777777" w:rsidR="008B4DA0" w:rsidRPr="00550C74" w:rsidRDefault="008B4DA0" w:rsidP="008B4DA0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ab/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ul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. M.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Płażyńskiego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16</w:t>
      </w:r>
    </w:p>
    <w:p w14:paraId="5868BA82" w14:textId="77777777" w:rsidR="008B4DA0" w:rsidRDefault="008B4DA0" w:rsidP="008B4DA0">
      <w:pPr>
        <w:spacing w:before="114" w:after="114"/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ab/>
      </w:r>
      <w:r>
        <w:rPr>
          <w:rFonts w:ascii="Tahoma" w:hAnsi="Tahoma" w:cs="Tahoma"/>
          <w:b/>
          <w:sz w:val="20"/>
          <w:szCs w:val="20"/>
          <w:lang w:eastAsia="ar-SA"/>
        </w:rPr>
        <w:tab/>
      </w:r>
      <w:r>
        <w:rPr>
          <w:rFonts w:ascii="Tahoma" w:hAnsi="Tahoma" w:cs="Tahoma"/>
          <w:b/>
          <w:sz w:val="20"/>
          <w:szCs w:val="20"/>
          <w:lang w:eastAsia="ar-SA"/>
        </w:rPr>
        <w:tab/>
      </w:r>
      <w:r>
        <w:rPr>
          <w:rFonts w:ascii="Tahoma" w:hAnsi="Tahoma" w:cs="Tahoma"/>
          <w:b/>
          <w:sz w:val="20"/>
          <w:szCs w:val="20"/>
          <w:lang w:eastAsia="ar-SA"/>
        </w:rPr>
        <w:tab/>
      </w:r>
      <w:r>
        <w:rPr>
          <w:rFonts w:ascii="Tahoma" w:hAnsi="Tahoma" w:cs="Tahoma"/>
          <w:b/>
          <w:sz w:val="20"/>
          <w:szCs w:val="20"/>
          <w:lang w:eastAsia="ar-SA"/>
        </w:rPr>
        <w:tab/>
      </w:r>
      <w:r>
        <w:rPr>
          <w:rFonts w:ascii="Tahoma" w:hAnsi="Tahoma" w:cs="Tahoma"/>
          <w:b/>
          <w:sz w:val="20"/>
          <w:szCs w:val="20"/>
          <w:lang w:eastAsia="ar-SA"/>
        </w:rPr>
        <w:tab/>
      </w:r>
      <w:r>
        <w:rPr>
          <w:rFonts w:ascii="Tahoma" w:hAnsi="Tahoma" w:cs="Tahoma"/>
          <w:b/>
          <w:sz w:val="20"/>
          <w:szCs w:val="20"/>
          <w:lang w:eastAsia="ar-SA"/>
        </w:rPr>
        <w:tab/>
      </w:r>
      <w:r>
        <w:rPr>
          <w:rFonts w:ascii="Tahoma" w:hAnsi="Tahoma" w:cs="Tahoma"/>
          <w:b/>
          <w:sz w:val="20"/>
          <w:szCs w:val="20"/>
          <w:lang w:eastAsia="ar-SA"/>
        </w:rPr>
        <w:tab/>
      </w:r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83-020 Cedry Wielkie  </w:t>
      </w:r>
    </w:p>
    <w:p w14:paraId="7CD20C56" w14:textId="4850A221" w:rsidR="00B40737" w:rsidRDefault="00B40737" w:rsidP="008B4DA0">
      <w:pPr>
        <w:spacing w:before="114" w:after="114"/>
      </w:pPr>
      <w:r>
        <w:rPr>
          <w:rFonts w:ascii="Tahoma" w:hAnsi="Tahoma" w:cs="Tahoma"/>
          <w:b/>
          <w:sz w:val="20"/>
          <w:szCs w:val="20"/>
          <w:lang w:val="pl-PL"/>
        </w:rPr>
        <w:t>Wykonawca:</w:t>
      </w:r>
    </w:p>
    <w:p w14:paraId="213030B0" w14:textId="77777777" w:rsidR="00B40737" w:rsidRDefault="00B40737">
      <w:pPr>
        <w:spacing w:before="114" w:after="114"/>
        <w:ind w:right="5954"/>
      </w:pPr>
      <w:r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…………………………………………………………………..………….………………………………………...</w:t>
      </w:r>
    </w:p>
    <w:p w14:paraId="50C883B6" w14:textId="77777777" w:rsidR="00B40737" w:rsidRDefault="00B40737">
      <w:pPr>
        <w:spacing w:before="114" w:after="114"/>
        <w:ind w:right="5839"/>
      </w:pPr>
      <w:r>
        <w:rPr>
          <w:rFonts w:ascii="Tahoma" w:hAnsi="Tahoma" w:cs="Tahoma"/>
          <w:i/>
          <w:sz w:val="16"/>
          <w:szCs w:val="16"/>
          <w:lang w:val="pl-PL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  <w:lang w:val="pl-PL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  <w:lang w:val="pl-PL"/>
        </w:rPr>
        <w:t>)</w:t>
      </w:r>
    </w:p>
    <w:p w14:paraId="3771CAAA" w14:textId="77777777" w:rsidR="00B40737" w:rsidRDefault="00B40737">
      <w:pPr>
        <w:spacing w:before="114" w:after="114"/>
      </w:pPr>
      <w:r>
        <w:rPr>
          <w:rFonts w:ascii="Tahoma" w:hAnsi="Tahoma" w:cs="Tahoma"/>
          <w:sz w:val="20"/>
          <w:szCs w:val="20"/>
          <w:u w:val="single"/>
          <w:lang w:val="pl-PL"/>
        </w:rPr>
        <w:t>reprezentowany przez:</w:t>
      </w:r>
    </w:p>
    <w:p w14:paraId="2378A4AA" w14:textId="77777777" w:rsidR="00B40737" w:rsidRDefault="00B40737">
      <w:pPr>
        <w:spacing w:before="114" w:after="114"/>
        <w:ind w:right="5954"/>
      </w:pPr>
      <w:r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………………………………………………………………………...…….………………………………………..</w:t>
      </w:r>
    </w:p>
    <w:p w14:paraId="6651DD7B" w14:textId="77777777" w:rsidR="00B40737" w:rsidRDefault="00B40737">
      <w:pPr>
        <w:spacing w:before="114" w:after="114"/>
        <w:ind w:right="5783"/>
      </w:pPr>
      <w:r>
        <w:rPr>
          <w:rFonts w:ascii="Tahoma" w:hAnsi="Tahoma" w:cs="Tahoma"/>
          <w:i/>
          <w:sz w:val="16"/>
          <w:szCs w:val="16"/>
          <w:lang w:val="pl-PL"/>
        </w:rPr>
        <w:t>(imię, nazwisko, stanowisko/podstawa do reprezentacji)</w:t>
      </w:r>
    </w:p>
    <w:p w14:paraId="6DAA9BB6" w14:textId="77777777" w:rsidR="00B40737" w:rsidRDefault="00B40737">
      <w:pPr>
        <w:rPr>
          <w:rFonts w:ascii="Tahoma" w:hAnsi="Tahoma" w:cs="Tahoma"/>
          <w:i/>
          <w:sz w:val="20"/>
          <w:szCs w:val="20"/>
          <w:lang w:val="pl-PL"/>
        </w:rPr>
      </w:pPr>
    </w:p>
    <w:p w14:paraId="452481C3" w14:textId="77777777" w:rsidR="00B40737" w:rsidRDefault="00B40737">
      <w:pPr>
        <w:jc w:val="center"/>
      </w:pPr>
      <w:r>
        <w:rPr>
          <w:rFonts w:ascii="Tahoma" w:hAnsi="Tahoma" w:cs="Tahoma"/>
          <w:b/>
          <w:bCs/>
          <w:sz w:val="20"/>
          <w:szCs w:val="20"/>
        </w:rPr>
        <w:t xml:space="preserve">OŚWIADCZENIE O NIEPODLEGANIU WYKLUCZENIU </w:t>
      </w:r>
    </w:p>
    <w:p w14:paraId="2492FE5E" w14:textId="77777777" w:rsidR="00B40737" w:rsidRDefault="00B40737">
      <w:pPr>
        <w:jc w:val="center"/>
      </w:pPr>
      <w:proofErr w:type="spellStart"/>
      <w:r>
        <w:rPr>
          <w:rFonts w:ascii="Tahoma" w:hAnsi="Tahoma" w:cs="Tahoma"/>
          <w:b/>
          <w:bCs/>
          <w:sz w:val="20"/>
          <w:szCs w:val="20"/>
        </w:rPr>
        <w:t>Wykonawcy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>/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Wykonawcy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wspólnie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ubiegającego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się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udzielenie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zamówienia</w:t>
      </w:r>
    </w:p>
    <w:p w14:paraId="36351E89" w14:textId="77777777" w:rsidR="00B40737" w:rsidRDefault="00B40737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EE14510" w14:textId="77777777" w:rsidR="00B40737" w:rsidRDefault="00B40737">
      <w:pPr>
        <w:jc w:val="center"/>
      </w:pP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składane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zakresie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art. 7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ust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. 1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ustawy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13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kwietnia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2022 r. o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szczególnych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rozwiązaniach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zakresie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przeciwdziałania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wspieraniu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agresji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na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Ukrainę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oraz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służących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ochronie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bezpieczeństwa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narodowego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(Dz. U. z 2022r,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poz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>. 835)</w:t>
      </w:r>
    </w:p>
    <w:p w14:paraId="7B844FA8" w14:textId="77777777" w:rsidR="0039030D" w:rsidRDefault="0039030D" w:rsidP="0039030D">
      <w:pPr>
        <w:tabs>
          <w:tab w:val="left" w:pos="879"/>
        </w:tabs>
        <w:jc w:val="both"/>
        <w:rPr>
          <w:rFonts w:ascii="Tahoma" w:hAnsi="Tahoma" w:cs="Tahoma"/>
          <w:sz w:val="20"/>
          <w:szCs w:val="20"/>
          <w:lang w:val="pl-PL"/>
        </w:rPr>
      </w:pPr>
    </w:p>
    <w:p w14:paraId="1D227A6F" w14:textId="00DB5073" w:rsidR="0023255D" w:rsidRPr="00DD1FDC" w:rsidRDefault="0023255D" w:rsidP="0023255D">
      <w:pPr>
        <w:tabs>
          <w:tab w:val="left" w:pos="879"/>
        </w:tabs>
        <w:jc w:val="both"/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</w:pPr>
      <w:r w:rsidRPr="00DD1FDC">
        <w:rPr>
          <w:rFonts w:ascii="Tahoma" w:hAnsi="Tahoma" w:cs="Tahoma"/>
          <w:sz w:val="20"/>
          <w:szCs w:val="20"/>
          <w:lang w:val="pl-PL"/>
        </w:rPr>
        <w:t>Na potrzeby postępowania o udzielenie zamówienia publicznego</w:t>
      </w:r>
      <w:r w:rsidRPr="00DD1FDC">
        <w:rPr>
          <w:rFonts w:ascii="Tahoma" w:hAnsi="Tahoma" w:cs="Tahoma"/>
          <w:b/>
          <w:bCs/>
          <w:sz w:val="20"/>
          <w:szCs w:val="20"/>
          <w:lang w:val="pl-PL"/>
        </w:rPr>
        <w:t xml:space="preserve"> pn. „</w:t>
      </w:r>
      <w:r w:rsidR="008B4DA0">
        <w:rPr>
          <w:rFonts w:ascii="Tahoma" w:hAnsi="Tahoma" w:cs="Tahoma"/>
          <w:b/>
          <w:bCs/>
          <w:i/>
          <w:color w:val="000000"/>
          <w:spacing w:val="-4"/>
          <w:sz w:val="20"/>
          <w:szCs w:val="20"/>
          <w:lang w:val="pl-PL" w:eastAsia="ar-SA"/>
        </w:rPr>
        <w:t>Budowa stadionu sportowego w miejscowości Cedry Wielkie</w:t>
      </w:r>
      <w:r w:rsidR="000950EB">
        <w:rPr>
          <w:rFonts w:ascii="Tahoma" w:hAnsi="Tahoma" w:cs="Tahoma"/>
          <w:b/>
          <w:bCs/>
          <w:i/>
          <w:color w:val="000000"/>
          <w:spacing w:val="-4"/>
          <w:sz w:val="20"/>
          <w:szCs w:val="20"/>
          <w:lang w:val="pl-PL" w:eastAsia="ar-SA"/>
        </w:rPr>
        <w:t>, Gmina Cedry Wielkie</w:t>
      </w:r>
      <w:bookmarkStart w:id="0" w:name="_GoBack"/>
      <w:bookmarkEnd w:id="0"/>
      <w:r w:rsidRPr="00DD1FDC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”,</w:t>
      </w:r>
      <w:r w:rsidRPr="00DD1FDC">
        <w:rPr>
          <w:rFonts w:ascii="Tahoma" w:eastAsia="Times New Roman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 xml:space="preserve"> </w:t>
      </w:r>
      <w:r w:rsidRPr="00DD1FDC">
        <w:rPr>
          <w:rFonts w:ascii="Tahoma" w:hAnsi="Tahoma" w:cs="Tahoma"/>
          <w:sz w:val="20"/>
          <w:szCs w:val="20"/>
          <w:lang w:val="pl-PL"/>
        </w:rPr>
        <w:t>oświadczam, co następuje:</w:t>
      </w:r>
    </w:p>
    <w:p w14:paraId="25F6DAC1" w14:textId="77777777" w:rsidR="00B40737" w:rsidRDefault="00B40737">
      <w:pPr>
        <w:jc w:val="both"/>
      </w:pPr>
    </w:p>
    <w:p w14:paraId="0A32EE84" w14:textId="77777777" w:rsidR="00B40737" w:rsidRDefault="00B40737">
      <w:pPr>
        <w:jc w:val="both"/>
      </w:pPr>
      <w:proofErr w:type="spell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Podlegam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>/</w:t>
      </w:r>
      <w:proofErr w:type="spell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nie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podlegam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*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wykluczeniu</w:t>
      </w:r>
      <w:proofErr w:type="spellEnd"/>
      <w:r>
        <w:rPr>
          <w:rFonts w:ascii="Tahoma" w:hAnsi="Tahoma" w:cs="Tahoma"/>
          <w:sz w:val="20"/>
          <w:szCs w:val="20"/>
          <w:u w:val="single"/>
        </w:rPr>
        <w:t xml:space="preserve"> z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postępowania</w:t>
      </w:r>
      <w:proofErr w:type="spellEnd"/>
      <w:r>
        <w:rPr>
          <w:rFonts w:ascii="Tahoma" w:hAnsi="Tahoma" w:cs="Tahoma"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na</w:t>
      </w:r>
      <w:proofErr w:type="spellEnd"/>
      <w:r>
        <w:rPr>
          <w:rFonts w:ascii="Tahoma" w:hAnsi="Tahoma" w:cs="Tahoma"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podstawie</w:t>
      </w:r>
      <w:proofErr w:type="spellEnd"/>
      <w:r>
        <w:rPr>
          <w:rFonts w:ascii="Tahoma" w:hAnsi="Tahoma" w:cs="Tahoma"/>
          <w:sz w:val="20"/>
          <w:szCs w:val="20"/>
          <w:u w:val="single"/>
        </w:rPr>
        <w:t xml:space="preserve"> art. 7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ust</w:t>
      </w:r>
      <w:proofErr w:type="spellEnd"/>
      <w:r>
        <w:rPr>
          <w:rFonts w:ascii="Tahoma" w:hAnsi="Tahoma" w:cs="Tahoma"/>
          <w:sz w:val="20"/>
          <w:szCs w:val="20"/>
          <w:u w:val="single"/>
        </w:rPr>
        <w:t>. 1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ustawy</w:t>
      </w:r>
      <w:proofErr w:type="spellEnd"/>
      <w:r>
        <w:rPr>
          <w:rFonts w:ascii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hAnsi="Tahoma" w:cs="Tahoma"/>
          <w:sz w:val="20"/>
          <w:szCs w:val="20"/>
        </w:rPr>
        <w:t>dnia</w:t>
      </w:r>
      <w:proofErr w:type="spellEnd"/>
      <w:r>
        <w:rPr>
          <w:rFonts w:ascii="Tahoma" w:hAnsi="Tahoma" w:cs="Tahoma"/>
          <w:sz w:val="20"/>
          <w:szCs w:val="20"/>
        </w:rPr>
        <w:t xml:space="preserve">                               13 </w:t>
      </w:r>
      <w:proofErr w:type="spellStart"/>
      <w:r>
        <w:rPr>
          <w:rFonts w:ascii="Tahoma" w:hAnsi="Tahoma" w:cs="Tahoma"/>
          <w:sz w:val="20"/>
          <w:szCs w:val="20"/>
        </w:rPr>
        <w:t>kwietnia</w:t>
      </w:r>
      <w:proofErr w:type="spellEnd"/>
      <w:r>
        <w:rPr>
          <w:rFonts w:ascii="Tahoma" w:hAnsi="Tahoma" w:cs="Tahoma"/>
          <w:sz w:val="20"/>
          <w:szCs w:val="20"/>
        </w:rPr>
        <w:t xml:space="preserve"> 2022 r. o </w:t>
      </w:r>
      <w:proofErr w:type="spellStart"/>
      <w:r>
        <w:rPr>
          <w:rFonts w:ascii="Tahoma" w:hAnsi="Tahoma" w:cs="Tahoma"/>
          <w:sz w:val="20"/>
          <w:szCs w:val="20"/>
        </w:rPr>
        <w:t>szczególnych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rozwiązaniach</w:t>
      </w:r>
      <w:proofErr w:type="spellEnd"/>
      <w:r>
        <w:rPr>
          <w:rFonts w:ascii="Tahoma" w:hAnsi="Tahoma" w:cs="Tahoma"/>
          <w:sz w:val="20"/>
          <w:szCs w:val="20"/>
        </w:rPr>
        <w:t xml:space="preserve"> w </w:t>
      </w:r>
      <w:proofErr w:type="spellStart"/>
      <w:r>
        <w:rPr>
          <w:rFonts w:ascii="Tahoma" w:hAnsi="Tahoma" w:cs="Tahoma"/>
          <w:sz w:val="20"/>
          <w:szCs w:val="20"/>
        </w:rPr>
        <w:t>zakresie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przeciwdziałania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wspieraniu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agresji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Ukrainę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oraz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służących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ochronie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bezpieczeństwa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narodowego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Dz.U</w:t>
      </w:r>
      <w:proofErr w:type="spellEnd"/>
      <w:r>
        <w:rPr>
          <w:rFonts w:ascii="Tahoma" w:hAnsi="Tahoma" w:cs="Tahoma"/>
          <w:sz w:val="20"/>
          <w:szCs w:val="20"/>
        </w:rPr>
        <w:t xml:space="preserve">. z 2022, </w:t>
      </w:r>
      <w:proofErr w:type="spellStart"/>
      <w:r>
        <w:rPr>
          <w:rFonts w:ascii="Tahoma" w:hAnsi="Tahoma" w:cs="Tahoma"/>
          <w:sz w:val="20"/>
          <w:szCs w:val="20"/>
        </w:rPr>
        <w:t>poz</w:t>
      </w:r>
      <w:proofErr w:type="spellEnd"/>
      <w:r>
        <w:rPr>
          <w:rFonts w:ascii="Tahoma" w:hAnsi="Tahoma" w:cs="Tahoma"/>
          <w:sz w:val="20"/>
          <w:szCs w:val="20"/>
        </w:rPr>
        <w:t>. 835).</w:t>
      </w:r>
    </w:p>
    <w:p w14:paraId="5EF4ED9B" w14:textId="77777777" w:rsidR="00B40737" w:rsidRDefault="00B40737">
      <w:pPr>
        <w:jc w:val="both"/>
      </w:pPr>
      <w:r>
        <w:rPr>
          <w:rFonts w:ascii="Tahoma" w:hAnsi="Tahoma" w:cs="Tahoma"/>
          <w:b/>
          <w:i/>
          <w:iCs/>
          <w:color w:val="FF0000"/>
          <w:sz w:val="16"/>
          <w:szCs w:val="16"/>
        </w:rPr>
        <w:t xml:space="preserve">* </w:t>
      </w:r>
      <w:proofErr w:type="spellStart"/>
      <w:r>
        <w:rPr>
          <w:rFonts w:ascii="Tahoma" w:hAnsi="Tahoma" w:cs="Tahoma"/>
          <w:b/>
          <w:i/>
          <w:iCs/>
          <w:color w:val="FF0000"/>
          <w:sz w:val="16"/>
          <w:szCs w:val="16"/>
        </w:rPr>
        <w:t>niepotrzebne</w:t>
      </w:r>
      <w:proofErr w:type="spellEnd"/>
      <w:r>
        <w:rPr>
          <w:rFonts w:ascii="Tahoma" w:hAnsi="Tahoma" w:cs="Tahoma"/>
          <w:b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b/>
          <w:i/>
          <w:iCs/>
          <w:color w:val="FF0000"/>
          <w:sz w:val="16"/>
          <w:szCs w:val="16"/>
        </w:rPr>
        <w:t>skreślić</w:t>
      </w:r>
      <w:proofErr w:type="spellEnd"/>
    </w:p>
    <w:p w14:paraId="754C413A" w14:textId="77777777" w:rsidR="00B40737" w:rsidRDefault="00B40737">
      <w:pPr>
        <w:jc w:val="both"/>
        <w:rPr>
          <w:i/>
          <w:iCs/>
          <w:sz w:val="16"/>
          <w:szCs w:val="16"/>
        </w:rPr>
      </w:pPr>
    </w:p>
    <w:p w14:paraId="096F39D2" w14:textId="77777777" w:rsidR="00B40737" w:rsidRDefault="00B40737">
      <w:proofErr w:type="spellStart"/>
      <w:r>
        <w:rPr>
          <w:rFonts w:ascii="Tahoma" w:hAnsi="Tahoma" w:cs="Tahoma"/>
          <w:b/>
          <w:bCs/>
          <w:sz w:val="20"/>
          <w:szCs w:val="20"/>
          <w:u w:val="single"/>
        </w:rPr>
        <w:t>Oświadczenie</w:t>
      </w:r>
      <w:proofErr w:type="spell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dot. </w:t>
      </w:r>
      <w:proofErr w:type="spellStart"/>
      <w:r>
        <w:rPr>
          <w:rFonts w:ascii="Tahoma" w:hAnsi="Tahoma" w:cs="Tahoma"/>
          <w:b/>
          <w:bCs/>
          <w:sz w:val="20"/>
          <w:szCs w:val="20"/>
          <w:u w:val="single"/>
        </w:rPr>
        <w:t>podanych</w:t>
      </w:r>
      <w:proofErr w:type="spell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  <w:szCs w:val="20"/>
          <w:u w:val="single"/>
        </w:rPr>
        <w:t>informacji</w:t>
      </w:r>
      <w:proofErr w:type="spellEnd"/>
    </w:p>
    <w:p w14:paraId="0B09E890" w14:textId="77777777" w:rsidR="00B40737" w:rsidRDefault="00B40737">
      <w:pPr>
        <w:jc w:val="both"/>
        <w:rPr>
          <w:rFonts w:ascii="Tahoma" w:hAnsi="Tahoma" w:cs="Tahoma"/>
          <w:sz w:val="20"/>
          <w:szCs w:val="20"/>
        </w:rPr>
      </w:pPr>
    </w:p>
    <w:p w14:paraId="1E5DBF65" w14:textId="242E25FC" w:rsidR="00B40737" w:rsidRDefault="00B40737">
      <w:pPr>
        <w:jc w:val="both"/>
      </w:pPr>
      <w:proofErr w:type="spellStart"/>
      <w:r>
        <w:rPr>
          <w:rFonts w:ascii="Tahoma" w:hAnsi="Tahoma" w:cs="Tahoma"/>
          <w:b/>
          <w:sz w:val="20"/>
          <w:szCs w:val="20"/>
        </w:rPr>
        <w:t>Oświadczam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że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wszystkie</w:t>
      </w:r>
      <w:proofErr w:type="spellEnd"/>
      <w:r>
        <w:rPr>
          <w:rFonts w:ascii="Tahoma" w:hAnsi="Tahoma" w:cs="Tahoma"/>
          <w:sz w:val="20"/>
          <w:szCs w:val="20"/>
        </w:rPr>
        <w:t xml:space="preserve"> informacje </w:t>
      </w:r>
      <w:proofErr w:type="spellStart"/>
      <w:r>
        <w:rPr>
          <w:rFonts w:ascii="Tahoma" w:hAnsi="Tahoma" w:cs="Tahoma"/>
          <w:sz w:val="20"/>
          <w:szCs w:val="20"/>
        </w:rPr>
        <w:t>podane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powyżej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są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aktualne</w:t>
      </w:r>
      <w:proofErr w:type="spellEnd"/>
      <w:r>
        <w:rPr>
          <w:rFonts w:ascii="Tahoma" w:hAnsi="Tahoma" w:cs="Tahoma"/>
          <w:sz w:val="20"/>
          <w:szCs w:val="20"/>
        </w:rPr>
        <w:t xml:space="preserve"> i </w:t>
      </w:r>
      <w:proofErr w:type="spellStart"/>
      <w:r>
        <w:rPr>
          <w:rFonts w:ascii="Tahoma" w:hAnsi="Tahoma" w:cs="Tahoma"/>
          <w:sz w:val="20"/>
          <w:szCs w:val="20"/>
        </w:rPr>
        <w:t>zgodne</w:t>
      </w:r>
      <w:proofErr w:type="spellEnd"/>
      <w:r>
        <w:rPr>
          <w:rFonts w:ascii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hAnsi="Tahoma" w:cs="Tahoma"/>
          <w:sz w:val="20"/>
          <w:szCs w:val="20"/>
        </w:rPr>
        <w:t>prawdą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oraz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zostały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przedstawione</w:t>
      </w:r>
      <w:proofErr w:type="spellEnd"/>
      <w:r>
        <w:rPr>
          <w:rFonts w:ascii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hAnsi="Tahoma" w:cs="Tahoma"/>
          <w:sz w:val="20"/>
          <w:szCs w:val="20"/>
        </w:rPr>
        <w:t>pełną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świadomością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konsekwencji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wprowadzenia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Zamawiającego</w:t>
      </w:r>
      <w:proofErr w:type="spellEnd"/>
      <w:r>
        <w:rPr>
          <w:rFonts w:ascii="Tahoma" w:hAnsi="Tahoma" w:cs="Tahoma"/>
          <w:sz w:val="20"/>
          <w:szCs w:val="20"/>
        </w:rPr>
        <w:t xml:space="preserve"> w </w:t>
      </w:r>
      <w:proofErr w:type="spellStart"/>
      <w:r>
        <w:rPr>
          <w:rFonts w:ascii="Tahoma" w:hAnsi="Tahoma" w:cs="Tahoma"/>
          <w:sz w:val="20"/>
          <w:szCs w:val="20"/>
        </w:rPr>
        <w:t>błąd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przy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przedstawianiu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informacji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0D845485" w14:textId="5C5068BD" w:rsidR="00B40737" w:rsidRDefault="00B40737">
      <w:pPr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13CEF7A6" w14:textId="77777777" w:rsidR="004737D5" w:rsidRDefault="004737D5">
      <w:pPr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28AB2917" w14:textId="77777777" w:rsidR="00B40737" w:rsidRDefault="00B40737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4FDB646A" w14:textId="16F08515" w:rsidR="00B40737" w:rsidRPr="00B85788" w:rsidRDefault="00B40737" w:rsidP="00B85788">
      <w:pPr>
        <w:spacing w:line="360" w:lineRule="auto"/>
        <w:ind w:left="5664"/>
        <w:jc w:val="both"/>
      </w:pPr>
      <w:r>
        <w:rPr>
          <w:rFonts w:ascii="Tahoma" w:hAnsi="Tahoma" w:cs="Tahoma"/>
          <w:i/>
          <w:iCs/>
          <w:sz w:val="20"/>
          <w:szCs w:val="20"/>
          <w:lang w:val="pl-PL"/>
        </w:rPr>
        <w:tab/>
        <w:t xml:space="preserve">  </w:t>
      </w:r>
      <w:r w:rsidR="00B85788">
        <w:rPr>
          <w:rFonts w:ascii="Tahoma" w:hAnsi="Tahoma" w:cs="Tahoma"/>
          <w:i/>
          <w:iCs/>
          <w:sz w:val="16"/>
          <w:szCs w:val="16"/>
          <w:lang w:val="pl-PL"/>
        </w:rPr>
        <w:t xml:space="preserve"> </w:t>
      </w:r>
      <w:r w:rsidR="00B85788">
        <w:rPr>
          <w:rFonts w:ascii="Tahoma" w:hAnsi="Tahoma" w:cs="Tahoma"/>
          <w:i/>
          <w:iCs/>
          <w:sz w:val="16"/>
          <w:szCs w:val="16"/>
          <w:lang w:val="pl-PL"/>
        </w:rPr>
        <w:tab/>
      </w:r>
      <w:r w:rsidR="00B85788">
        <w:rPr>
          <w:rFonts w:ascii="Tahoma" w:hAnsi="Tahoma" w:cs="Tahoma"/>
          <w:i/>
          <w:iCs/>
          <w:sz w:val="16"/>
          <w:szCs w:val="16"/>
          <w:lang w:val="pl-PL"/>
        </w:rPr>
        <w:tab/>
      </w:r>
      <w:r w:rsidR="00B85788">
        <w:rPr>
          <w:rFonts w:ascii="Tahoma" w:hAnsi="Tahoma" w:cs="Tahoma"/>
          <w:i/>
          <w:iCs/>
          <w:sz w:val="16"/>
          <w:szCs w:val="16"/>
          <w:lang w:val="pl-PL"/>
        </w:rPr>
        <w:tab/>
        <w:t xml:space="preserve">        (podpis)</w:t>
      </w:r>
    </w:p>
    <w:p w14:paraId="2EA823FB" w14:textId="77777777" w:rsidR="00B40737" w:rsidRDefault="00B40737">
      <w:pPr>
        <w:jc w:val="both"/>
        <w:rPr>
          <w:i/>
          <w:iCs/>
          <w:sz w:val="16"/>
          <w:szCs w:val="16"/>
        </w:rPr>
      </w:pPr>
    </w:p>
    <w:p w14:paraId="3206E515" w14:textId="77777777" w:rsidR="004737D5" w:rsidRDefault="004737D5">
      <w:pPr>
        <w:jc w:val="both"/>
        <w:rPr>
          <w:rFonts w:ascii="Tahoma" w:hAnsi="Tahoma" w:cs="Tahoma"/>
          <w:b/>
          <w:i/>
          <w:iCs/>
          <w:color w:val="FF0000"/>
          <w:sz w:val="16"/>
          <w:szCs w:val="16"/>
          <w:u w:val="single"/>
        </w:rPr>
      </w:pPr>
    </w:p>
    <w:p w14:paraId="068E7C70" w14:textId="77777777" w:rsidR="004737D5" w:rsidRDefault="004737D5">
      <w:pPr>
        <w:jc w:val="both"/>
        <w:rPr>
          <w:rFonts w:ascii="Tahoma" w:hAnsi="Tahoma" w:cs="Tahoma"/>
          <w:b/>
          <w:i/>
          <w:iCs/>
          <w:color w:val="FF0000"/>
          <w:sz w:val="16"/>
          <w:szCs w:val="16"/>
          <w:u w:val="single"/>
        </w:rPr>
      </w:pPr>
    </w:p>
    <w:p w14:paraId="2FE76D14" w14:textId="77777777" w:rsidR="004737D5" w:rsidRDefault="004737D5">
      <w:pPr>
        <w:jc w:val="both"/>
        <w:rPr>
          <w:rFonts w:ascii="Tahoma" w:hAnsi="Tahoma" w:cs="Tahoma"/>
          <w:b/>
          <w:i/>
          <w:iCs/>
          <w:color w:val="FF0000"/>
          <w:sz w:val="16"/>
          <w:szCs w:val="16"/>
          <w:u w:val="single"/>
        </w:rPr>
      </w:pPr>
    </w:p>
    <w:p w14:paraId="03791620" w14:textId="23488372" w:rsidR="00B40737" w:rsidRDefault="00B40737">
      <w:pPr>
        <w:jc w:val="both"/>
      </w:pPr>
      <w:r>
        <w:rPr>
          <w:rFonts w:ascii="Tahoma" w:hAnsi="Tahoma" w:cs="Tahoma"/>
          <w:b/>
          <w:i/>
          <w:iCs/>
          <w:color w:val="FF0000"/>
          <w:sz w:val="16"/>
          <w:szCs w:val="16"/>
          <w:u w:val="single"/>
        </w:rPr>
        <w:t>UWAGA:</w:t>
      </w:r>
    </w:p>
    <w:p w14:paraId="5752771B" w14:textId="77777777" w:rsidR="00B40737" w:rsidRDefault="00B40737">
      <w:pPr>
        <w:jc w:val="both"/>
      </w:pPr>
      <w:proofErr w:type="spellStart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Oświadczenie</w:t>
      </w:r>
      <w:proofErr w:type="spellEnd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składa</w:t>
      </w:r>
      <w:proofErr w:type="spellEnd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się</w:t>
      </w:r>
      <w:proofErr w:type="spellEnd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wraz</w:t>
      </w:r>
      <w:proofErr w:type="spellEnd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 xml:space="preserve"> z </w:t>
      </w:r>
      <w:proofErr w:type="spellStart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ofertą</w:t>
      </w:r>
      <w:proofErr w:type="spellEnd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.</w:t>
      </w:r>
    </w:p>
    <w:p w14:paraId="11B02A77" w14:textId="77777777" w:rsidR="00B40737" w:rsidRDefault="00B40737">
      <w:pPr>
        <w:tabs>
          <w:tab w:val="left" w:pos="342"/>
        </w:tabs>
        <w:contextualSpacing/>
        <w:jc w:val="both"/>
      </w:pPr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W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przypadku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Wykonawców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wspólnie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ubiegających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się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o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zamówienie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,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tj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.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konsorcjum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lub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spółki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cywilnej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,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oświadczenie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składa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oddzielnie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w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swoim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imieniu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  <w:u w:val="single"/>
        </w:rPr>
        <w:t>każdy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członek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konsorcjum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lub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  <w:u w:val="single"/>
        </w:rPr>
        <w:t>każdy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wspólnik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spółki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cywilnej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.</w:t>
      </w:r>
    </w:p>
    <w:sectPr w:rsidR="00B40737">
      <w:footerReference w:type="default" r:id="rId7"/>
      <w:headerReference w:type="first" r:id="rId8"/>
      <w:pgSz w:w="11906" w:h="16838"/>
      <w:pgMar w:top="709" w:right="1134" w:bottom="1134" w:left="993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6ACD7" w14:textId="77777777" w:rsidR="00B80E41" w:rsidRDefault="00B80E41">
      <w:r>
        <w:separator/>
      </w:r>
    </w:p>
  </w:endnote>
  <w:endnote w:type="continuationSeparator" w:id="0">
    <w:p w14:paraId="619EF350" w14:textId="77777777" w:rsidR="00B80E41" w:rsidRDefault="00B80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C7829" w14:textId="77777777" w:rsidR="00B40737" w:rsidRDefault="000950EB">
    <w:pPr>
      <w:pStyle w:val="Nagwekistopka"/>
      <w:tabs>
        <w:tab w:val="clear" w:pos="9020"/>
        <w:tab w:val="center" w:pos="4819"/>
        <w:tab w:val="right" w:pos="9638"/>
      </w:tabs>
    </w:pPr>
    <w:r>
      <w:rPr>
        <w:lang w:eastAsia="pl-PL"/>
      </w:rPr>
      <w:pict w14:anchorId="703307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0.5pt;height:111.75pt" filled="t">
          <v:fill color2="black"/>
          <v:imagedata r:id="rId1" o:title="" croptop="-608f" cropbottom="-608f" cropleft="-142f" cropright="-142f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744B2" w14:textId="77777777" w:rsidR="00B80E41" w:rsidRDefault="00B80E41">
      <w:r>
        <w:separator/>
      </w:r>
    </w:p>
  </w:footnote>
  <w:footnote w:type="continuationSeparator" w:id="0">
    <w:p w14:paraId="3894872B" w14:textId="77777777" w:rsidR="00B80E41" w:rsidRDefault="00B80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B15B9" w14:textId="6D683E3D" w:rsidR="007B3A0A" w:rsidRDefault="007B3A0A">
    <w:pPr>
      <w:pStyle w:val="Nagwek"/>
    </w:pPr>
    <w:r>
      <w:rPr>
        <w:noProof/>
        <w:lang w:val="pl-PL" w:eastAsia="pl-PL"/>
      </w:rPr>
      <w:t xml:space="preserve">                                                 </w:t>
    </w:r>
    <w:r w:rsidR="00A6300C">
      <w:rPr>
        <w:noProof/>
        <w:lang w:val="pl-PL" w:eastAsia="pl-PL"/>
      </w:rPr>
      <w:tab/>
    </w:r>
    <w:r w:rsidR="00A6300C">
      <w:rPr>
        <w:noProof/>
        <w:lang w:val="pl-PL" w:eastAsia="pl-PL"/>
      </w:rPr>
      <w:tab/>
    </w:r>
    <w:r>
      <w:rPr>
        <w:noProof/>
        <w:lang w:val="pl-PL" w:eastAsia="pl-PL"/>
      </w:rPr>
      <w:t xml:space="preserve">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cs="Palatino Linotype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4372"/>
    <w:rsid w:val="000950EB"/>
    <w:rsid w:val="00170AB3"/>
    <w:rsid w:val="00177F64"/>
    <w:rsid w:val="001C6449"/>
    <w:rsid w:val="0023255D"/>
    <w:rsid w:val="0024679B"/>
    <w:rsid w:val="0031046D"/>
    <w:rsid w:val="0033083D"/>
    <w:rsid w:val="0039030D"/>
    <w:rsid w:val="0039423F"/>
    <w:rsid w:val="004737D5"/>
    <w:rsid w:val="004A4372"/>
    <w:rsid w:val="00556F44"/>
    <w:rsid w:val="00565E93"/>
    <w:rsid w:val="005F2BB0"/>
    <w:rsid w:val="006275BF"/>
    <w:rsid w:val="0066291C"/>
    <w:rsid w:val="006D35C1"/>
    <w:rsid w:val="007B3A0A"/>
    <w:rsid w:val="007E701D"/>
    <w:rsid w:val="008023E6"/>
    <w:rsid w:val="0083464A"/>
    <w:rsid w:val="00863C46"/>
    <w:rsid w:val="008B4DA0"/>
    <w:rsid w:val="00925D49"/>
    <w:rsid w:val="00951627"/>
    <w:rsid w:val="009667AA"/>
    <w:rsid w:val="00A6300C"/>
    <w:rsid w:val="00A90C6E"/>
    <w:rsid w:val="00AF7D87"/>
    <w:rsid w:val="00B40737"/>
    <w:rsid w:val="00B664B9"/>
    <w:rsid w:val="00B80E41"/>
    <w:rsid w:val="00B85788"/>
    <w:rsid w:val="00C303C0"/>
    <w:rsid w:val="00C92CC7"/>
    <w:rsid w:val="00CF793D"/>
    <w:rsid w:val="00D07ECE"/>
    <w:rsid w:val="00D56EFA"/>
    <w:rsid w:val="00D86BA3"/>
    <w:rsid w:val="00DA628D"/>
    <w:rsid w:val="00DD11CA"/>
    <w:rsid w:val="00DE0EFD"/>
    <w:rsid w:val="00F03016"/>
    <w:rsid w:val="00F46EE0"/>
    <w:rsid w:val="00FB1094"/>
    <w:rsid w:val="00FC1B00"/>
    <w:rsid w:val="00FF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BBC0B4"/>
  <w15:chartTrackingRefBased/>
  <w15:docId w15:val="{2A4A6148-C776-49F0-8BDB-B04CAE50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/>
      <w:sz w:val="24"/>
      <w:szCs w:val="24"/>
      <w:lang w:val="en-US"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480"/>
      <w:jc w:val="both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mbria" w:eastAsia="Times New Roman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libri" w:eastAsia="Times New Roman" w:hAnsi="Calibri" w:cs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200" w:line="276" w:lineRule="auto"/>
      <w:ind w:left="2880"/>
      <w:outlineLvl w:val="4"/>
    </w:pPr>
    <w:rPr>
      <w:rFonts w:ascii="Cambria" w:eastAsia="Times New Roman" w:hAnsi="Cambria" w:cs="Cambria"/>
      <w:color w:val="243F60"/>
      <w:sz w:val="22"/>
      <w:szCs w:val="22"/>
      <w:lang w:val="x-none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200" w:line="276" w:lineRule="auto"/>
      <w:ind w:left="3600"/>
      <w:outlineLvl w:val="5"/>
    </w:pPr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1"/>
      </w:numPr>
      <w:spacing w:before="200" w:line="276" w:lineRule="auto"/>
      <w:ind w:left="4320"/>
      <w:outlineLvl w:val="6"/>
    </w:pPr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numPr>
        <w:ilvl w:val="7"/>
        <w:numId w:val="1"/>
      </w:numPr>
      <w:spacing w:before="200" w:line="276" w:lineRule="auto"/>
      <w:ind w:left="5040"/>
      <w:outlineLvl w:val="7"/>
    </w:pPr>
    <w:rPr>
      <w:rFonts w:ascii="Cambria" w:eastAsia="Times New Roman" w:hAnsi="Cambria" w:cs="Cambria"/>
      <w:color w:val="404040"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keepLines/>
      <w:numPr>
        <w:ilvl w:val="8"/>
        <w:numId w:val="1"/>
      </w:numPr>
      <w:spacing w:before="200" w:line="276" w:lineRule="auto"/>
      <w:ind w:left="576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z1">
    <w:name w:val="WW8Num3z1"/>
    <w:rPr>
      <w:rFonts w:hint="default"/>
    </w:rPr>
  </w:style>
  <w:style w:type="character" w:customStyle="1" w:styleId="WW8Num3z2">
    <w:name w:val="WW8Num3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z4">
    <w:name w:val="WW8Num3z4"/>
    <w:rPr>
      <w:rFonts w:ascii="Symbol" w:hAnsi="Symbol" w:cs="Symbol" w:hint="default"/>
      <w:sz w:val="24"/>
    </w:rPr>
  </w:style>
  <w:style w:type="character" w:customStyle="1" w:styleId="WW8Num4z0">
    <w:name w:val="WW8Num4z0"/>
    <w:rPr>
      <w:rFonts w:ascii="Liberation Serif" w:hAnsi="Liberation Serif" w:cs="Liberation Serif"/>
    </w:rPr>
  </w:style>
  <w:style w:type="character" w:customStyle="1" w:styleId="WW8Num5z0">
    <w:name w:val="WW8Num5z0"/>
    <w:rPr>
      <w:rFonts w:ascii="Liberation Serif" w:hAnsi="Liberation Serif" w:cs="Liberation Serif"/>
    </w:rPr>
  </w:style>
  <w:style w:type="character" w:customStyle="1" w:styleId="WW8Num6z0">
    <w:name w:val="WW8Num6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z1">
    <w:name w:val="WW8Num6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z2">
    <w:name w:val="WW8Num6z2"/>
    <w:rPr>
      <w:rFonts w:hint="default"/>
    </w:rPr>
  </w:style>
  <w:style w:type="character" w:customStyle="1" w:styleId="WW8Num6z4">
    <w:name w:val="WW8Num6z4"/>
    <w:rPr>
      <w:rFonts w:ascii="Symbol" w:hAnsi="Symbol" w:cs="Symbol" w:hint="default"/>
      <w:sz w:val="24"/>
    </w:rPr>
  </w:style>
  <w:style w:type="character" w:customStyle="1" w:styleId="WW8Num7z0">
    <w:name w:val="WW8Num7z0"/>
    <w:rPr>
      <w:rFonts w:eastAsia="Tahoma"/>
    </w:rPr>
  </w:style>
  <w:style w:type="character" w:customStyle="1" w:styleId="WW8Num7z2">
    <w:name w:val="WW8Num7z2"/>
    <w:rPr>
      <w:rFonts w:ascii="Tahoma" w:eastAsia="Tahoma" w:hAnsi="Tahoma" w:cs="Tahoma"/>
      <w:b/>
      <w:bCs/>
      <w:iCs/>
      <w:sz w:val="20"/>
      <w:szCs w:val="20"/>
      <w:lang w:val="pl-PL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7z1">
    <w:name w:val="WW8Num7z1"/>
    <w:rPr>
      <w:rFonts w:eastAsia="Times New Roman" w:cs="Arial"/>
      <w:b/>
      <w:i w:val="0"/>
      <w:color w:val="auto"/>
    </w:rPr>
  </w:style>
  <w:style w:type="character" w:customStyle="1" w:styleId="WW8Num3z3">
    <w:name w:val="WW8Num3z3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hint="default"/>
    </w:rPr>
  </w:style>
  <w:style w:type="character" w:customStyle="1" w:styleId="WW8Num4z2">
    <w:name w:val="WW8Num4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4z4">
    <w:name w:val="WW8Num4z4"/>
    <w:rPr>
      <w:rFonts w:ascii="Symbol" w:hAnsi="Symbol" w:cs="Symbol" w:hint="default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0">
    <w:name w:val="WW8Num8z0"/>
    <w:rPr>
      <w:rFonts w:ascii="Liberation Serif" w:hAnsi="Liberation Serif" w:cs="Liberation Serif"/>
    </w:rPr>
  </w:style>
  <w:style w:type="character" w:customStyle="1" w:styleId="WW8Num9z0">
    <w:name w:val="WW8Num9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9z1">
    <w:name w:val="WW8Num9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9z2">
    <w:name w:val="WW8Num9z2"/>
    <w:rPr>
      <w:rFonts w:hint="default"/>
    </w:rPr>
  </w:style>
  <w:style w:type="character" w:customStyle="1" w:styleId="WW8Num9z4">
    <w:name w:val="WW8Num9z4"/>
    <w:rPr>
      <w:rFonts w:ascii="Symbol" w:hAnsi="Symbol" w:cs="Symbol" w:hint="default"/>
      <w:sz w:val="24"/>
    </w:rPr>
  </w:style>
  <w:style w:type="character" w:customStyle="1" w:styleId="WW8Num4z3">
    <w:name w:val="WW8Num4z3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3">
    <w:name w:val="WW8Num6z3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3">
    <w:name w:val="WW8Num9z3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ahoma" w:hAnsi="Tahoma" w:cs="Tahoma" w:hint="default"/>
      <w:b/>
      <w:kern w:val="2"/>
      <w:sz w:val="20"/>
      <w:szCs w:val="20"/>
      <w:lang w:val="pl-PL"/>
    </w:rPr>
  </w:style>
  <w:style w:type="character" w:customStyle="1" w:styleId="WW8Num10z1">
    <w:name w:val="WW8Num10z1"/>
    <w:rPr>
      <w:rFonts w:ascii="Tahoma" w:eastAsia="Times New Roman" w:hAnsi="Tahoma" w:cs="Tahoma"/>
      <w:sz w:val="20"/>
      <w:szCs w:val="20"/>
    </w:rPr>
  </w:style>
  <w:style w:type="character" w:customStyle="1" w:styleId="WW8Num10z2">
    <w:name w:val="WW8Num10z2"/>
    <w:rPr>
      <w:rFonts w:ascii="Arial" w:hAnsi="Arial" w:cs="Arial"/>
      <w:b/>
      <w:sz w:val="20"/>
      <w:szCs w:val="20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3z1">
    <w:name w:val="WW8Num13z1"/>
    <w:rPr>
      <w:rFonts w:hint="default"/>
      <w:b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ahoma" w:hAnsi="Tahoma" w:cs="Tahoma" w:hint="default"/>
      <w:b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ahoma" w:eastAsia="Times New Roman" w:hAnsi="Tahoma" w:cs="Tahoma" w:hint="default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/>
    </w:rPr>
  </w:style>
  <w:style w:type="character" w:customStyle="1" w:styleId="WW8Num22z1">
    <w:name w:val="WW8Num22z1"/>
    <w:rPr>
      <w:b/>
    </w:rPr>
  </w:style>
  <w:style w:type="character" w:customStyle="1" w:styleId="WW8Num22z2">
    <w:name w:val="WW8Num22z2"/>
    <w:rPr>
      <w:rFonts w:hint="default"/>
    </w:rPr>
  </w:style>
  <w:style w:type="character" w:customStyle="1" w:styleId="WW8Num22z3">
    <w:name w:val="WW8Num22z3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  <w:b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/>
      <w:bCs/>
      <w:sz w:val="20"/>
      <w:szCs w:val="20"/>
    </w:rPr>
  </w:style>
  <w:style w:type="character" w:customStyle="1" w:styleId="WW8Num26z3">
    <w:name w:val="WW8Num26z3"/>
    <w:rPr>
      <w:rFonts w:hint="default"/>
    </w:rPr>
  </w:style>
  <w:style w:type="character" w:customStyle="1" w:styleId="WW8Num27z0">
    <w:name w:val="WW8Num27z0"/>
    <w:rPr>
      <w:rFonts w:ascii="Arial" w:eastAsia="Tahoma" w:hAnsi="Arial" w:cs="Arial"/>
      <w:b/>
      <w:sz w:val="20"/>
      <w:szCs w:val="8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Tahoma" w:hAnsi="Tahoma" w:cs="Tahoma" w:hint="default"/>
      <w:b/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ahoma" w:eastAsia="Calibri" w:hAnsi="Tahoma" w:cs="Tahoma"/>
      <w:b w:val="0"/>
      <w:sz w:val="20"/>
      <w:szCs w:val="20"/>
      <w:lang w:eastAsia="en-US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ahoma"/>
      <w:b w:val="0"/>
      <w:bCs/>
      <w:sz w:val="20"/>
      <w:szCs w:val="20"/>
    </w:rPr>
  </w:style>
  <w:style w:type="character" w:customStyle="1" w:styleId="WW8Num30z1">
    <w:name w:val="WW8Num30z1"/>
    <w:rPr>
      <w:bCs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ahoma" w:hAnsi="Tahoma" w:cs="Tahoma"/>
      <w:b/>
      <w:bCs/>
      <w:iCs/>
      <w:sz w:val="20"/>
      <w:szCs w:val="20"/>
      <w:lang w:eastAsia="ar-SA"/>
    </w:rPr>
  </w:style>
  <w:style w:type="character" w:customStyle="1" w:styleId="WW8Num32z1">
    <w:name w:val="WW8Num32z1"/>
    <w:rPr>
      <w:rFonts w:hint="default"/>
      <w:b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ahoma" w:eastAsia="Times New Roman" w:hAnsi="Tahoma" w:cs="Tahoma"/>
      <w:b/>
    </w:rPr>
  </w:style>
  <w:style w:type="character" w:customStyle="1" w:styleId="WW8Num33z1">
    <w:name w:val="WW8Num33z1"/>
    <w:rPr>
      <w:rFonts w:hint="default"/>
    </w:rPr>
  </w:style>
  <w:style w:type="character" w:customStyle="1" w:styleId="WW8Num33z3">
    <w:name w:val="WW8Num33z3"/>
    <w:rPr>
      <w:rFonts w:hint="default"/>
      <w:b/>
    </w:rPr>
  </w:style>
  <w:style w:type="character" w:customStyle="1" w:styleId="WW8Num34z0">
    <w:name w:val="WW8Num34z0"/>
    <w:rPr>
      <w:rFonts w:ascii="Tahoma" w:eastAsia="Times New Roman" w:hAnsi="Tahoma" w:cs="Tahoma"/>
      <w:b/>
      <w:bCs/>
      <w:iCs/>
      <w:sz w:val="20"/>
      <w:szCs w:val="20"/>
      <w:lang w:val="pl-PL" w:eastAsia="pl-PL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ahoma" w:eastAsia="Times New Roman" w:hAnsi="Tahoma" w:cs="Tahoma"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8z1">
    <w:name w:val="WW8Num38z1"/>
    <w:rPr>
      <w:rFonts w:hint="default"/>
    </w:rPr>
  </w:style>
  <w:style w:type="character" w:customStyle="1" w:styleId="WW8Num38z2">
    <w:name w:val="WW8Num38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8z4">
    <w:name w:val="WW8Num38z4"/>
    <w:rPr>
      <w:rFonts w:ascii="Symbol" w:hAnsi="Symbol" w:cs="Symbol" w:hint="default"/>
      <w:sz w:val="24"/>
    </w:rPr>
  </w:style>
  <w:style w:type="character" w:customStyle="1" w:styleId="WW8Num39z0">
    <w:name w:val="WW8Num39z0"/>
    <w:rPr>
      <w:rFonts w:ascii="Tahoma" w:hAnsi="Tahoma" w:cs="Tahoma" w:hint="default"/>
      <w:b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ahoma" w:hAnsi="Tahoma" w:cs="Tahoma" w:hint="default"/>
      <w:b/>
      <w:color w:val="000000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Tahoma" w:hAnsi="Tahoma" w:cs="Tahoma" w:hint="default"/>
      <w:b/>
      <w:bCs/>
      <w:sz w:val="20"/>
      <w:szCs w:val="20"/>
      <w:lang w:val="pl-P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 w:hint="default"/>
      <w:color w:val="000000"/>
      <w:sz w:val="20"/>
      <w:szCs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ascii="Tahoma" w:hAnsi="Tahoma" w:cs="Times New Roman"/>
      <w:b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Tahoma" w:eastAsia="Times New Roman" w:hAnsi="Tahoma" w:cs="Tahoma"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8z0">
    <w:name w:val="WW8Num48z0"/>
    <w:rPr>
      <w:rFonts w:cs="Times New Roman"/>
      <w:b/>
    </w:rPr>
  </w:style>
  <w:style w:type="character" w:customStyle="1" w:styleId="WW8Num48z1">
    <w:name w:val="WW8Num48z1"/>
    <w:rPr>
      <w:rFonts w:cs="Times New Roman"/>
    </w:rPr>
  </w:style>
  <w:style w:type="character" w:customStyle="1" w:styleId="WW8Num49z0">
    <w:name w:val="WW8Num49z0"/>
    <w:rPr>
      <w:rFonts w:ascii="Tahoma" w:hAnsi="Tahoma" w:cs="Tahoma" w:hint="default"/>
      <w:b/>
      <w:sz w:val="20"/>
      <w:lang w:val="pl-PL" w:eastAsia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b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</w:rPr>
  </w:style>
  <w:style w:type="character" w:customStyle="1" w:styleId="WW8Num52z1">
    <w:name w:val="WW8Num52z1"/>
    <w:rPr>
      <w:rFonts w:ascii="Tahoma" w:eastAsia="Times New Roman" w:hAnsi="Tahoma" w:cs="Tahoma"/>
      <w:b/>
      <w:sz w:val="20"/>
      <w:szCs w:val="20"/>
      <w:lang w:val="x-none"/>
    </w:rPr>
  </w:style>
  <w:style w:type="character" w:customStyle="1" w:styleId="WW8Num52z2">
    <w:name w:val="WW8Num52z2"/>
    <w:rPr>
      <w:rFonts w:hint="default"/>
    </w:rPr>
  </w:style>
  <w:style w:type="character" w:customStyle="1" w:styleId="WW8Num52z3">
    <w:name w:val="WW8Num52z3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Tahoma" w:hAnsi="Tahoma" w:cs="Tahoma" w:hint="default"/>
      <w:b/>
      <w:sz w:val="20"/>
      <w:szCs w:val="20"/>
    </w:rPr>
  </w:style>
  <w:style w:type="character" w:customStyle="1" w:styleId="WW8Num53z1">
    <w:name w:val="WW8Num53z1"/>
    <w:rPr>
      <w:rFonts w:hint="default"/>
    </w:rPr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hint="default"/>
      <w:b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Symbol" w:hAnsi="Symbol" w:cs="Symbol" w:hint="default"/>
    </w:rPr>
  </w:style>
  <w:style w:type="character" w:customStyle="1" w:styleId="WW8Num56z1">
    <w:name w:val="WW8Num56z1"/>
    <w:rPr>
      <w:rFonts w:ascii="Courier New" w:hAnsi="Courier New" w:cs="Courier New" w:hint="default"/>
    </w:rPr>
  </w:style>
  <w:style w:type="character" w:customStyle="1" w:styleId="WW8Num56z2">
    <w:name w:val="WW8Num56z2"/>
    <w:rPr>
      <w:rFonts w:ascii="Wingdings" w:hAnsi="Wingdings" w:cs="Wingdings" w:hint="default"/>
    </w:rPr>
  </w:style>
  <w:style w:type="character" w:customStyle="1" w:styleId="WW8Num57z0">
    <w:name w:val="WW8Num57z0"/>
    <w:rPr>
      <w:b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</w:style>
  <w:style w:type="character" w:customStyle="1" w:styleId="WW8Num59z0">
    <w:name w:val="WW8Num59z0"/>
    <w:rPr>
      <w:rFonts w:hint="default"/>
      <w:b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0z1">
    <w:name w:val="WW8Num60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0z2">
    <w:name w:val="WW8Num60z2"/>
    <w:rPr>
      <w:rFonts w:hint="default"/>
    </w:rPr>
  </w:style>
  <w:style w:type="character" w:customStyle="1" w:styleId="WW8Num60z4">
    <w:name w:val="WW8Num60z4"/>
    <w:rPr>
      <w:rFonts w:ascii="Symbol" w:hAnsi="Symbol" w:cs="Symbol" w:hint="default"/>
      <w:sz w:val="24"/>
    </w:rPr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Symbol" w:hAnsi="Symbol" w:cs="Symbol" w:hint="default"/>
    </w:rPr>
  </w:style>
  <w:style w:type="character" w:customStyle="1" w:styleId="WW8Num62z1">
    <w:name w:val="WW8Num62z1"/>
    <w:rPr>
      <w:rFonts w:ascii="Courier New" w:hAnsi="Courier New" w:cs="Courier New" w:hint="default"/>
    </w:rPr>
  </w:style>
  <w:style w:type="character" w:customStyle="1" w:styleId="WW8Num62z2">
    <w:name w:val="WW8Num62z2"/>
    <w:rPr>
      <w:rFonts w:ascii="Wingdings" w:hAnsi="Wingdings" w:cs="Wingdings" w:hint="default"/>
    </w:rPr>
  </w:style>
  <w:style w:type="character" w:customStyle="1" w:styleId="WW8Num63z0">
    <w:name w:val="WW8Num63z0"/>
    <w:rPr>
      <w:rFonts w:hint="default"/>
      <w:b/>
      <w:sz w:val="20"/>
      <w:szCs w:val="20"/>
    </w:rPr>
  </w:style>
  <w:style w:type="character" w:customStyle="1" w:styleId="WW8Num63z1">
    <w:name w:val="WW8Num63z1"/>
    <w:rPr>
      <w:rFonts w:hint="default"/>
      <w:b/>
    </w:rPr>
  </w:style>
  <w:style w:type="character" w:customStyle="1" w:styleId="WW8Num63z2">
    <w:name w:val="WW8Num63z2"/>
    <w:rPr>
      <w:rFonts w:hint="default"/>
      <w:b/>
      <w:i w:val="0"/>
      <w:sz w:val="20"/>
      <w:szCs w:val="20"/>
    </w:rPr>
  </w:style>
  <w:style w:type="character" w:customStyle="1" w:styleId="WW8Num63z3">
    <w:name w:val="WW8Num63z3"/>
    <w:rPr>
      <w:rFonts w:hint="default"/>
      <w:lang w:val="pl-PL"/>
    </w:rPr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hAnsi="Symbol" w:cs="Symbol" w:hint="default"/>
      <w:color w:val="000000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cs="Times New Roman"/>
      <w:b/>
    </w:rPr>
  </w:style>
  <w:style w:type="character" w:customStyle="1" w:styleId="WW8Num67z0">
    <w:name w:val="WW8Num67z0"/>
    <w:rPr>
      <w:rFonts w:ascii="Tahoma" w:hAnsi="Tahoma" w:cs="Tahoma"/>
      <w:b/>
      <w:sz w:val="20"/>
      <w:szCs w:val="20"/>
      <w:lang w:val="pl-PL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cs="Times New Roman"/>
    </w:rPr>
  </w:style>
  <w:style w:type="character" w:customStyle="1" w:styleId="WW8Num70z0">
    <w:name w:val="WW8Num70z0"/>
    <w:rPr>
      <w:rFonts w:hint="default"/>
    </w:rPr>
  </w:style>
  <w:style w:type="character" w:customStyle="1" w:styleId="WW8Num71z0">
    <w:name w:val="WW8Num71z0"/>
    <w:rPr>
      <w:rFonts w:ascii="Tahoma" w:eastAsia="Times New Roman" w:hAnsi="Tahoma" w:cs="Tahoma" w:hint="default"/>
      <w:b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Times New Roman"/>
      <w:b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</w:rPr>
  </w:style>
  <w:style w:type="character" w:customStyle="1" w:styleId="WW8Num75z1">
    <w:name w:val="WW8Num75z1"/>
    <w:rPr>
      <w:rFonts w:hint="default"/>
    </w:rPr>
  </w:style>
  <w:style w:type="character" w:customStyle="1" w:styleId="WW8Num76z0">
    <w:name w:val="WW8Num76z0"/>
    <w:rPr>
      <w:rFonts w:cs="Times New Roman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Tahoma" w:eastAsia="Times New Roman" w:hAnsi="Tahoma" w:cs="Tahoma" w:hint="default"/>
      <w:b/>
      <w:bCs/>
      <w:iCs/>
      <w:sz w:val="20"/>
      <w:szCs w:val="20"/>
      <w:lang w:val="x-none" w:eastAsia="ar-SA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ahoma" w:eastAsia="Times New Roman" w:hAnsi="Tahoma" w:cs="Tahoma"/>
      <w:b/>
      <w:color w:val="00000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Symbol" w:hAnsi="Symbol" w:cs="Symbol" w:hint="default"/>
    </w:rPr>
  </w:style>
  <w:style w:type="character" w:customStyle="1" w:styleId="WW8Num79z1">
    <w:name w:val="WW8Num79z1"/>
    <w:rPr>
      <w:rFonts w:ascii="Courier New" w:hAnsi="Courier New" w:cs="Courier New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Domylnaczcionkaakapitu4">
    <w:name w:val="Domyślna czcionka akapitu4"/>
  </w:style>
  <w:style w:type="character" w:customStyle="1" w:styleId="Nagwek1Znak">
    <w:name w:val="Nagłówek 1 Znak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rPr>
      <w:rFonts w:ascii="Calibri" w:eastAsia="Times New Roman" w:hAnsi="Calibri" w:cs="Calibri"/>
      <w:b/>
      <w:bCs/>
      <w:sz w:val="28"/>
      <w:szCs w:val="28"/>
    </w:rPr>
  </w:style>
  <w:style w:type="character" w:styleId="Hipercze">
    <w:name w:val="Hyperlink"/>
    <w:rPr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NagwekZnak">
    <w:name w:val="Nagłówek Znak"/>
    <w:rPr>
      <w:sz w:val="24"/>
      <w:szCs w:val="24"/>
      <w:lang w:val="en-US"/>
    </w:rPr>
  </w:style>
  <w:style w:type="character" w:customStyle="1" w:styleId="StopkaZnak">
    <w:name w:val="Stopka Znak"/>
    <w:rPr>
      <w:sz w:val="24"/>
      <w:szCs w:val="24"/>
      <w:lang w:val="en-US"/>
    </w:rPr>
  </w:style>
  <w:style w:type="character" w:customStyle="1" w:styleId="TekstpodstawowyZnak">
    <w:name w:val="Tekst podstawowy Znak"/>
    <w:rPr>
      <w:kern w:val="2"/>
      <w:sz w:val="24"/>
      <w:szCs w:val="24"/>
    </w:rPr>
  </w:style>
  <w:style w:type="character" w:customStyle="1" w:styleId="AkapitzlistZnak">
    <w:name w:val="Akapit z listą Znak"/>
    <w:rPr>
      <w:rFonts w:eastAsia="Times New Roman"/>
      <w:sz w:val="24"/>
      <w:szCs w:val="24"/>
    </w:rPr>
  </w:style>
  <w:style w:type="character" w:customStyle="1" w:styleId="TytuZnak">
    <w:name w:val="Tytuł Znak"/>
    <w:rPr>
      <w:rFonts w:ascii="Tahoma" w:eastAsia="Times New Roman" w:hAnsi="Tahoma" w:cs="Tahoma"/>
      <w:b/>
      <w:bCs/>
      <w:sz w:val="24"/>
      <w:szCs w:val="24"/>
    </w:rPr>
  </w:style>
  <w:style w:type="character" w:customStyle="1" w:styleId="Tekstpodstawowy2Znak">
    <w:name w:val="Tekst podstawowy 2 Znak"/>
    <w:rPr>
      <w:rFonts w:ascii="Tahoma" w:eastAsia="Times New Roman" w:hAnsi="Tahoma" w:cs="Tahoma"/>
      <w:b/>
      <w:sz w:val="22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">
    <w:name w:val="Tekst komentarza Znak"/>
    <w:rPr>
      <w:rFonts w:ascii="Tahoma" w:eastAsia="Times New Roman" w:hAnsi="Tahoma" w:cs="Tahoma"/>
    </w:rPr>
  </w:style>
  <w:style w:type="character" w:customStyle="1" w:styleId="TematkomentarzaZnak">
    <w:name w:val="Temat komentarza Znak"/>
    <w:rPr>
      <w:rFonts w:ascii="Tahoma" w:eastAsia="Times New Roman" w:hAnsi="Tahoma" w:cs="Tahoma"/>
      <w:b/>
      <w:bCs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3Znak">
    <w:name w:val="Tekst podstawowy 3 Znak"/>
    <w:rPr>
      <w:rFonts w:ascii="Tahoma" w:eastAsia="Times New Roman" w:hAnsi="Tahoma" w:cs="Tahoma"/>
      <w:b/>
      <w:bCs/>
      <w:sz w:val="24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</w:rPr>
  </w:style>
  <w:style w:type="character" w:customStyle="1" w:styleId="TekstprzypisukocowegoZnak">
    <w:name w:val="Tekst przypisu końcowego Znak"/>
    <w:rPr>
      <w:rFonts w:ascii="Tahoma" w:eastAsia="Times New Roman" w:hAnsi="Tahoma" w:cs="Tahoma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TekstprzypisudolnegoZnak">
    <w:name w:val="Tekst przypisu dolnego Znak"/>
    <w:rPr>
      <w:rFonts w:ascii="Tahoma" w:eastAsia="Times New Roman" w:hAnsi="Tahoma" w:cs="Tahom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Nagwek5Znak">
    <w:name w:val="Nagłówek 5 Znak"/>
    <w:rPr>
      <w:rFonts w:ascii="Cambria" w:eastAsia="Times New Roman" w:hAnsi="Cambria" w:cs="Cambria"/>
      <w:color w:val="243F60"/>
      <w:sz w:val="22"/>
      <w:szCs w:val="22"/>
      <w:lang w:val="x-none"/>
    </w:rPr>
  </w:style>
  <w:style w:type="character" w:customStyle="1" w:styleId="Nagwek6Znak">
    <w:name w:val="Nagłówek 6 Znak"/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character" w:customStyle="1" w:styleId="Nagwek7Znak">
    <w:name w:val="Nagłówek 7 Znak"/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character" w:customStyle="1" w:styleId="Nagwek8Znak">
    <w:name w:val="Nagłówek 8 Znak"/>
    <w:rPr>
      <w:rFonts w:ascii="Cambria" w:eastAsia="Times New Roman" w:hAnsi="Cambria" w:cs="Cambria"/>
      <w:color w:val="404040"/>
      <w:lang w:val="x-none"/>
    </w:rPr>
  </w:style>
  <w:style w:type="character" w:customStyle="1" w:styleId="Nagwek9Znak">
    <w:name w:val="Nagłówek 9 Znak"/>
    <w:rPr>
      <w:rFonts w:ascii="Cambria" w:eastAsia="Times New Roman" w:hAnsi="Cambria" w:cs="Cambria"/>
      <w:i/>
      <w:iCs/>
      <w:color w:val="404040"/>
      <w:lang w:val="x-none"/>
    </w:rPr>
  </w:style>
  <w:style w:type="character" w:styleId="Numerstrony">
    <w:name w:val="page number"/>
  </w:style>
  <w:style w:type="character" w:customStyle="1" w:styleId="Nierozpoznanawzmianka1">
    <w:name w:val="Nierozpoznana wzmianka1"/>
    <w:rPr>
      <w:color w:val="808080"/>
      <w:shd w:val="clear" w:color="auto" w:fill="E6E6E6"/>
    </w:rPr>
  </w:style>
  <w:style w:type="character" w:customStyle="1" w:styleId="ng-binding">
    <w:name w:val="ng-binding"/>
  </w:style>
  <w:style w:type="character" w:customStyle="1" w:styleId="NormalBoldChar">
    <w:name w:val="NormalBold Char"/>
    <w:rPr>
      <w:rFonts w:eastAsia="Times New Roman"/>
      <w:b/>
      <w:sz w:val="24"/>
      <w:szCs w:val="22"/>
      <w:lang w:val="x-none"/>
    </w:rPr>
  </w:style>
  <w:style w:type="character" w:styleId="Tekstzastpczy">
    <w:name w:val="Placeholder Text"/>
    <w:rPr>
      <w:color w:val="808080"/>
    </w:rPr>
  </w:style>
  <w:style w:type="character" w:customStyle="1" w:styleId="st">
    <w:name w:val="st"/>
  </w:style>
  <w:style w:type="character" w:styleId="Uwydatnienie">
    <w:name w:val="Emphasis"/>
    <w:qFormat/>
    <w:rPr>
      <w:i/>
      <w:iCs/>
    </w:rPr>
  </w:style>
  <w:style w:type="character" w:customStyle="1" w:styleId="WW8Num8z2">
    <w:name w:val="WW8Num8z2"/>
  </w:style>
  <w:style w:type="character" w:customStyle="1" w:styleId="WW8Num8z1">
    <w:name w:val="WW8Num8z1"/>
    <w:rPr>
      <w:rFonts w:ascii="Arial" w:eastAsia="Arial" w:hAnsi="Arial" w:cs="Arial"/>
      <w:b w:val="0"/>
      <w:i w:val="0"/>
      <w:sz w:val="20"/>
      <w:szCs w:val="20"/>
    </w:rPr>
  </w:style>
  <w:style w:type="character" w:customStyle="1" w:styleId="ListLabel10">
    <w:name w:val="ListLabel 10"/>
    <w:rPr>
      <w:b/>
    </w:rPr>
  </w:style>
  <w:style w:type="character" w:customStyle="1" w:styleId="ListLabel11">
    <w:name w:val="ListLabel 11"/>
    <w:rPr>
      <w:rFonts w:eastAsia="Times New Roman" w:cs="Arial"/>
      <w:b/>
      <w:i w:val="0"/>
      <w:color w:val="auto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rFonts w:eastAsia="Times New Roman" w:cs="Arial"/>
      <w:b/>
      <w:i w:val="0"/>
      <w:color w:val="auto"/>
    </w:rPr>
  </w:style>
  <w:style w:type="character" w:customStyle="1" w:styleId="ListLabel9">
    <w:name w:val="ListLabel 9"/>
    <w:rPr>
      <w:rFonts w:eastAsia="Arial"/>
      <w:bCs/>
      <w:szCs w:val="20"/>
    </w:rPr>
  </w:style>
  <w:style w:type="character" w:customStyle="1" w:styleId="ListLabel8">
    <w:name w:val="ListLabel 8"/>
    <w:rPr>
      <w:rFonts w:eastAsia="Tahoma"/>
      <w:szCs w:val="20"/>
    </w:rPr>
  </w:style>
  <w:style w:type="character" w:customStyle="1" w:styleId="ListLabel7">
    <w:name w:val="ListLabel 7"/>
    <w:rPr>
      <w:rFonts w:eastAsia="Tahoma"/>
      <w:bCs/>
      <w:kern w:val="2"/>
      <w:szCs w:val="20"/>
      <w:lang w:eastAsia="pl-PL"/>
    </w:rPr>
  </w:style>
  <w:style w:type="character" w:customStyle="1" w:styleId="ListLabel4">
    <w:name w:val="ListLabel 4"/>
    <w:rPr>
      <w:b/>
    </w:rPr>
  </w:style>
  <w:style w:type="character" w:customStyle="1" w:styleId="ListLabel3">
    <w:name w:val="ListLabel 3"/>
    <w:rPr>
      <w:rFonts w:eastAsia="Tahoma"/>
      <w:bCs/>
      <w:szCs w:val="20"/>
    </w:rPr>
  </w:style>
  <w:style w:type="character" w:customStyle="1" w:styleId="ListLabel2">
    <w:name w:val="ListLabel 2"/>
    <w:rPr>
      <w:rFonts w:eastAsia="Arial"/>
      <w:bCs/>
      <w:iCs w:val="0"/>
      <w:color w:val="auto"/>
    </w:rPr>
  </w:style>
  <w:style w:type="character" w:customStyle="1" w:styleId="ListLabel1">
    <w:name w:val="ListLabel 1"/>
    <w:rPr>
      <w:b/>
    </w:rPr>
  </w:style>
  <w:style w:type="character" w:customStyle="1" w:styleId="highlight">
    <w:name w:val="highlight"/>
  </w:style>
  <w:style w:type="character" w:customStyle="1" w:styleId="Nierozpoznanawzmianka10">
    <w:name w:val="Nierozpoznana wzmianka1"/>
    <w:rPr>
      <w:color w:val="808080"/>
      <w:shd w:val="clear" w:color="auto" w:fill="E6E6E6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Pogrubienie1">
    <w:name w:val="Pogrubienie1"/>
    <w:rPr>
      <w:b/>
    </w:rPr>
  </w:style>
  <w:style w:type="character" w:customStyle="1" w:styleId="Odwoaniedokomentarza1">
    <w:name w:val="Odwołanie do komentarza1"/>
    <w:rPr>
      <w:sz w:val="16"/>
    </w:rPr>
  </w:style>
  <w:style w:type="character" w:customStyle="1" w:styleId="Numerstrony1">
    <w:name w:val="Numer strony1"/>
  </w:style>
  <w:style w:type="character" w:customStyle="1" w:styleId="Domylnaczcionkaakapitu1">
    <w:name w:val="Domyślna czcionka akapitu1"/>
  </w:style>
  <w:style w:type="character" w:customStyle="1" w:styleId="ListLabel12">
    <w:name w:val="ListLabel 12"/>
    <w:rPr>
      <w:rFonts w:eastAsia="Tahoma"/>
    </w:rPr>
  </w:style>
  <w:style w:type="character" w:customStyle="1" w:styleId="ListLabel13">
    <w:name w:val="ListLabel 13"/>
    <w:rPr>
      <w:rFonts w:eastAsia="Tahoma"/>
    </w:rPr>
  </w:style>
  <w:style w:type="character" w:customStyle="1" w:styleId="ListLabel14">
    <w:name w:val="ListLabel 14"/>
    <w:rPr>
      <w:rFonts w:eastAsia="Arial"/>
      <w:b/>
      <w:sz w:val="20"/>
    </w:rPr>
  </w:style>
  <w:style w:type="character" w:customStyle="1" w:styleId="ListLabel15">
    <w:name w:val="ListLabel 15"/>
    <w:rPr>
      <w:rFonts w:eastAsia="Tahoma"/>
    </w:rPr>
  </w:style>
  <w:style w:type="character" w:customStyle="1" w:styleId="ListLabel16">
    <w:name w:val="ListLabel 16"/>
    <w:rPr>
      <w:rFonts w:eastAsia="Tahoma"/>
    </w:rPr>
  </w:style>
  <w:style w:type="character" w:customStyle="1" w:styleId="ListLabel17">
    <w:name w:val="ListLabel 17"/>
    <w:rPr>
      <w:rFonts w:eastAsia="Arial"/>
      <w:b/>
      <w:sz w:val="20"/>
    </w:rPr>
  </w:style>
  <w:style w:type="character" w:customStyle="1" w:styleId="Znakinumeracji">
    <w:name w:val="Znaki numeracji"/>
    <w:rPr>
      <w:rFonts w:ascii="Tahoma" w:hAnsi="Tahoma" w:cs="Tahoma"/>
      <w:b/>
      <w:bCs/>
      <w:sz w:val="20"/>
      <w:szCs w:val="20"/>
    </w:rPr>
  </w:style>
  <w:style w:type="character" w:customStyle="1" w:styleId="WW8Num22z4">
    <w:name w:val="WW8Num22z4"/>
  </w:style>
  <w:style w:type="character" w:customStyle="1" w:styleId="WW8Num26z1">
    <w:name w:val="WW8Num26z1"/>
    <w:rPr>
      <w:rFonts w:ascii="Tahoma" w:eastAsia="Tahoma" w:hAnsi="Tahoma" w:cs="Tahoma"/>
      <w:b/>
      <w:bCs/>
      <w:sz w:val="20"/>
      <w:szCs w:val="20"/>
    </w:rPr>
  </w:style>
  <w:style w:type="character" w:customStyle="1" w:styleId="WW8Num26z2">
    <w:name w:val="WW8Num26z2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8z3">
    <w:name w:val="WW8Num8z3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4z1">
    <w:name w:val="WW8Num14z1"/>
  </w:style>
  <w:style w:type="character" w:customStyle="1" w:styleId="WW8Num14z2">
    <w:name w:val="WW8Num14z2"/>
    <w:rPr>
      <w:rFonts w:ascii="Palatino Linotype" w:eastAsia="Palatino Linotype" w:hAnsi="Palatino Linotype" w:cs="Palatino Linotype"/>
      <w:b w:val="0"/>
      <w:i w:val="0"/>
      <w:sz w:val="24"/>
      <w:szCs w:val="24"/>
    </w:rPr>
  </w:style>
  <w:style w:type="character" w:customStyle="1" w:styleId="WW8Num28z6">
    <w:name w:val="WW8Num28z6"/>
  </w:style>
  <w:style w:type="character" w:customStyle="1" w:styleId="ListLabel39">
    <w:name w:val="ListLabel 39"/>
    <w:rPr>
      <w:b/>
    </w:rPr>
  </w:style>
  <w:style w:type="character" w:customStyle="1" w:styleId="ListLabel40">
    <w:name w:val="ListLabel 40"/>
    <w:rPr>
      <w:b/>
    </w:rPr>
  </w:style>
  <w:style w:type="character" w:customStyle="1" w:styleId="Odwoaniedokomentarza2">
    <w:name w:val="Odwołanie do komentarza2"/>
    <w:rPr>
      <w:sz w:val="16"/>
    </w:rPr>
  </w:style>
  <w:style w:type="character" w:customStyle="1" w:styleId="TekstkomentarzaZnak1">
    <w:name w:val="Tekst komentarza Znak1"/>
    <w:rPr>
      <w:rFonts w:eastAsia="Arial Unicode MS"/>
    </w:rPr>
  </w:style>
  <w:style w:type="character" w:customStyle="1" w:styleId="WW8Num48z8">
    <w:name w:val="WW8Num48z8"/>
  </w:style>
  <w:style w:type="character" w:customStyle="1" w:styleId="WW8Num48z7">
    <w:name w:val="WW8Num48z7"/>
  </w:style>
  <w:style w:type="character" w:customStyle="1" w:styleId="WW8Num48z6">
    <w:name w:val="WW8Num48z6"/>
  </w:style>
  <w:style w:type="character" w:customStyle="1" w:styleId="WW8Num48z5">
    <w:name w:val="WW8Num48z5"/>
  </w:style>
  <w:style w:type="character" w:customStyle="1" w:styleId="WW8Num48z4">
    <w:name w:val="WW8Num48z4"/>
  </w:style>
  <w:style w:type="character" w:customStyle="1" w:styleId="WW8Num48z3">
    <w:name w:val="WW8Num48z3"/>
    <w:rPr>
      <w:b/>
    </w:rPr>
  </w:style>
  <w:style w:type="character" w:customStyle="1" w:styleId="WW8Num48z2">
    <w:name w:val="WW8Num48z2"/>
    <w:rPr>
      <w:rFonts w:ascii="Arial" w:eastAsia="Times New Roman" w:hAnsi="Arial" w:cs="Arial"/>
    </w:rPr>
  </w:style>
  <w:style w:type="character" w:customStyle="1" w:styleId="Odwoaniedokomentarza10">
    <w:name w:val="Odwołanie do komentarza1"/>
    <w:rPr>
      <w:sz w:val="16"/>
      <w:szCs w:val="16"/>
    </w:rPr>
  </w:style>
  <w:style w:type="character" w:customStyle="1" w:styleId="Domylnaczcionkaakapitu10">
    <w:name w:val="Domyślna czcionka akapitu1"/>
  </w:style>
  <w:style w:type="character" w:customStyle="1" w:styleId="Domylnaczcionkaakapitu2">
    <w:name w:val="Domyślna czcionka akapitu2"/>
  </w:style>
  <w:style w:type="character" w:customStyle="1" w:styleId="ListLabel479">
    <w:name w:val="ListLabel 47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8">
    <w:name w:val="ListLabel 47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7">
    <w:name w:val="ListLabel 47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6">
    <w:name w:val="ListLabel 47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5">
    <w:name w:val="ListLabel 47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4">
    <w:name w:val="ListLabel 47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3">
    <w:name w:val="ListLabel 47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2">
    <w:name w:val="ListLabel 47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1">
    <w:name w:val="ListLabel 471"/>
    <w:rPr>
      <w:b/>
      <w:bCs/>
      <w:i w:val="0"/>
      <w:iCs w:val="0"/>
      <w:strike w:val="0"/>
      <w:dstrike w:val="0"/>
      <w:color w:val="000000"/>
      <w:sz w:val="20"/>
      <w:szCs w:val="20"/>
    </w:rPr>
  </w:style>
  <w:style w:type="character" w:customStyle="1" w:styleId="ListLabel470">
    <w:name w:val="ListLabel 470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9">
    <w:name w:val="ListLabel 469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8">
    <w:name w:val="ListLabel 468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7">
    <w:name w:val="ListLabel 467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6">
    <w:name w:val="ListLabel 466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5">
    <w:name w:val="ListLabel 465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4">
    <w:name w:val="ListLabel 464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3">
    <w:name w:val="ListLabel 463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2">
    <w:name w:val="ListLabel 462"/>
    <w:rPr>
      <w:rFonts w:cs="Symbol"/>
      <w:b/>
      <w:bCs/>
      <w:i w:val="0"/>
      <w:iCs w:val="0"/>
      <w:strike w:val="0"/>
      <w:dstrike w:val="0"/>
      <w:color w:val="000000"/>
      <w:sz w:val="20"/>
      <w:szCs w:val="20"/>
    </w:rPr>
  </w:style>
  <w:style w:type="character" w:customStyle="1" w:styleId="ListLabel461">
    <w:name w:val="ListLabel 461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60">
    <w:name w:val="ListLabel 460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9">
    <w:name w:val="ListLabel 459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8">
    <w:name w:val="ListLabel 458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7">
    <w:name w:val="ListLabel 457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6">
    <w:name w:val="ListLabel 456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5">
    <w:name w:val="ListLabel 455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4">
    <w:name w:val="ListLabel 454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3">
    <w:name w:val="ListLabel 453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2">
    <w:name w:val="ListLabel 45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51">
    <w:name w:val="ListLabel 45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50">
    <w:name w:val="ListLabel 45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9">
    <w:name w:val="ListLabel 44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8">
    <w:name w:val="ListLabel 44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7">
    <w:name w:val="ListLabel 44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6">
    <w:name w:val="ListLabel 44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5">
    <w:name w:val="ListLabel 44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4">
    <w:name w:val="ListLabel 444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43">
    <w:name w:val="ListLabel 44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2">
    <w:name w:val="ListLabel 44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1">
    <w:name w:val="ListLabel 44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0">
    <w:name w:val="ListLabel 44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9">
    <w:name w:val="ListLabel 43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8">
    <w:name w:val="ListLabel 43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7">
    <w:name w:val="ListLabel 43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6">
    <w:name w:val="ListLabel 43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5">
    <w:name w:val="ListLabel 435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34">
    <w:name w:val="ListLabel 43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3">
    <w:name w:val="ListLabel 43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2">
    <w:name w:val="ListLabel 43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1">
    <w:name w:val="ListLabel 43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0">
    <w:name w:val="ListLabel 43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9">
    <w:name w:val="ListLabel 42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8">
    <w:name w:val="ListLabel 42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7">
    <w:name w:val="ListLabel 42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6">
    <w:name w:val="ListLabel 426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25">
    <w:name w:val="ListLabel 42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4">
    <w:name w:val="ListLabel 42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3">
    <w:name w:val="ListLabel 42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2">
    <w:name w:val="ListLabel 42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1">
    <w:name w:val="ListLabel 42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0">
    <w:name w:val="ListLabel 42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9">
    <w:name w:val="ListLabel 41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8">
    <w:name w:val="ListLabel 41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7">
    <w:name w:val="ListLabel 417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16">
    <w:name w:val="ListLabel 41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5">
    <w:name w:val="ListLabel 41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4">
    <w:name w:val="ListLabel 41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3">
    <w:name w:val="ListLabel 41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2">
    <w:name w:val="ListLabel 41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1">
    <w:name w:val="ListLabel 41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0">
    <w:name w:val="ListLabel 41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9">
    <w:name w:val="ListLabel 40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8">
    <w:name w:val="ListLabel 408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07">
    <w:name w:val="ListLabel 40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6">
    <w:name w:val="ListLabel 40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5">
    <w:name w:val="ListLabel 40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4">
    <w:name w:val="ListLabel 40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3">
    <w:name w:val="ListLabel 40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2">
    <w:name w:val="ListLabel 40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1">
    <w:name w:val="ListLabel 40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0">
    <w:name w:val="ListLabel 40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9">
    <w:name w:val="ListLabel 399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398">
    <w:name w:val="ListLabel 39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7">
    <w:name w:val="ListLabel 39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6">
    <w:name w:val="ListLabel 39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5">
    <w:name w:val="ListLabel 39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4">
    <w:name w:val="ListLabel 39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3">
    <w:name w:val="ListLabel 39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2">
    <w:name w:val="ListLabel 39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1">
    <w:name w:val="ListLabel 39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0">
    <w:name w:val="ListLabel 390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389">
    <w:name w:val="ListLabel 38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8">
    <w:name w:val="ListLabel 38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7">
    <w:name w:val="ListLabel 38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6">
    <w:name w:val="ListLabel 38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5">
    <w:name w:val="ListLabel 38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4">
    <w:name w:val="ListLabel 38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3">
    <w:name w:val="ListLabel 38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2">
    <w:name w:val="ListLabel 38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1">
    <w:name w:val="ListLabel 38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0">
    <w:name w:val="ListLabel 380"/>
    <w:rPr>
      <w:rFonts w:cs="Tahoma"/>
      <w:b/>
      <w:bCs/>
      <w:sz w:val="20"/>
      <w:szCs w:val="20"/>
    </w:rPr>
  </w:style>
  <w:style w:type="character" w:customStyle="1" w:styleId="ListLabel379">
    <w:name w:val="ListLabel 379"/>
    <w:rPr>
      <w:rFonts w:cs="Tahoma"/>
      <w:b/>
      <w:bCs/>
      <w:sz w:val="20"/>
      <w:szCs w:val="20"/>
    </w:rPr>
  </w:style>
  <w:style w:type="character" w:customStyle="1" w:styleId="ListLabel378">
    <w:name w:val="ListLabel 378"/>
    <w:rPr>
      <w:rFonts w:cs="Tahoma"/>
      <w:b/>
      <w:bCs/>
      <w:sz w:val="20"/>
      <w:szCs w:val="20"/>
    </w:rPr>
  </w:style>
  <w:style w:type="character" w:customStyle="1" w:styleId="ListLabel377">
    <w:name w:val="ListLabel 377"/>
    <w:rPr>
      <w:rFonts w:cs="Tahoma"/>
      <w:b/>
      <w:bCs/>
      <w:sz w:val="20"/>
      <w:szCs w:val="20"/>
    </w:rPr>
  </w:style>
  <w:style w:type="character" w:customStyle="1" w:styleId="ListLabel376">
    <w:name w:val="ListLabel 376"/>
    <w:rPr>
      <w:rFonts w:cs="Tahoma"/>
      <w:b/>
      <w:bCs/>
      <w:sz w:val="20"/>
      <w:szCs w:val="20"/>
    </w:rPr>
  </w:style>
  <w:style w:type="character" w:customStyle="1" w:styleId="ListLabel375">
    <w:name w:val="ListLabel 375"/>
    <w:rPr>
      <w:rFonts w:cs="Tahoma"/>
      <w:b/>
      <w:bCs/>
      <w:sz w:val="20"/>
      <w:szCs w:val="20"/>
    </w:rPr>
  </w:style>
  <w:style w:type="character" w:customStyle="1" w:styleId="ListLabel374">
    <w:name w:val="ListLabel 374"/>
    <w:rPr>
      <w:rFonts w:cs="Tahoma"/>
      <w:b/>
      <w:bCs/>
      <w:sz w:val="20"/>
      <w:szCs w:val="20"/>
    </w:rPr>
  </w:style>
  <w:style w:type="character" w:customStyle="1" w:styleId="ListLabel373">
    <w:name w:val="ListLabel 373"/>
    <w:rPr>
      <w:rFonts w:cs="Tahoma"/>
      <w:b/>
      <w:bCs/>
      <w:sz w:val="20"/>
      <w:szCs w:val="20"/>
    </w:rPr>
  </w:style>
  <w:style w:type="character" w:customStyle="1" w:styleId="ListLabel372">
    <w:name w:val="ListLabel 372"/>
    <w:rPr>
      <w:rFonts w:ascii="Tahoma" w:hAnsi="Tahoma" w:cs="Tahoma"/>
      <w:b/>
      <w:bCs/>
      <w:sz w:val="20"/>
      <w:szCs w:val="20"/>
    </w:rPr>
  </w:style>
  <w:style w:type="character" w:customStyle="1" w:styleId="ListLabel371">
    <w:name w:val="ListLabel 371"/>
    <w:rPr>
      <w:rFonts w:cs="Tahoma"/>
      <w:b/>
      <w:bCs/>
      <w:sz w:val="20"/>
      <w:szCs w:val="20"/>
    </w:rPr>
  </w:style>
  <w:style w:type="character" w:customStyle="1" w:styleId="ListLabel370">
    <w:name w:val="ListLabel 370"/>
    <w:rPr>
      <w:rFonts w:cs="Tahoma"/>
      <w:b/>
      <w:bCs/>
      <w:sz w:val="20"/>
      <w:szCs w:val="20"/>
    </w:rPr>
  </w:style>
  <w:style w:type="character" w:customStyle="1" w:styleId="ListLabel369">
    <w:name w:val="ListLabel 369"/>
    <w:rPr>
      <w:rFonts w:cs="Tahoma"/>
      <w:b/>
      <w:bCs/>
      <w:sz w:val="20"/>
      <w:szCs w:val="20"/>
    </w:rPr>
  </w:style>
  <w:style w:type="character" w:customStyle="1" w:styleId="ListLabel368">
    <w:name w:val="ListLabel 368"/>
    <w:rPr>
      <w:rFonts w:cs="Tahoma"/>
      <w:b/>
      <w:bCs/>
      <w:sz w:val="20"/>
      <w:szCs w:val="20"/>
    </w:rPr>
  </w:style>
  <w:style w:type="character" w:customStyle="1" w:styleId="ListLabel367">
    <w:name w:val="ListLabel 367"/>
    <w:rPr>
      <w:rFonts w:cs="Tahoma"/>
      <w:b/>
      <w:bCs/>
      <w:sz w:val="20"/>
      <w:szCs w:val="20"/>
    </w:rPr>
  </w:style>
  <w:style w:type="character" w:customStyle="1" w:styleId="ListLabel366">
    <w:name w:val="ListLabel 366"/>
    <w:rPr>
      <w:rFonts w:cs="Tahoma"/>
      <w:b/>
      <w:bCs/>
      <w:sz w:val="20"/>
      <w:szCs w:val="20"/>
    </w:rPr>
  </w:style>
  <w:style w:type="character" w:customStyle="1" w:styleId="ListLabel365">
    <w:name w:val="ListLabel 365"/>
    <w:rPr>
      <w:rFonts w:cs="Tahoma"/>
      <w:b/>
      <w:bCs/>
      <w:sz w:val="20"/>
      <w:szCs w:val="20"/>
    </w:rPr>
  </w:style>
  <w:style w:type="character" w:customStyle="1" w:styleId="ListLabel364">
    <w:name w:val="ListLabel 364"/>
    <w:rPr>
      <w:rFonts w:cs="Tahoma"/>
      <w:b/>
      <w:bCs/>
      <w:sz w:val="20"/>
      <w:szCs w:val="20"/>
    </w:rPr>
  </w:style>
  <w:style w:type="character" w:customStyle="1" w:styleId="ListLabel363">
    <w:name w:val="ListLabel 363"/>
    <w:rPr>
      <w:rFonts w:ascii="Tahoma" w:hAnsi="Tahoma" w:cs="Tahoma"/>
      <w:b/>
      <w:bCs/>
      <w:sz w:val="20"/>
      <w:szCs w:val="20"/>
    </w:rPr>
  </w:style>
  <w:style w:type="character" w:customStyle="1" w:styleId="ListLabel362">
    <w:name w:val="ListLabel 362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61">
    <w:name w:val="ListLabel 361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60">
    <w:name w:val="ListLabel 360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9">
    <w:name w:val="ListLabel 359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8">
    <w:name w:val="ListLabel 358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7">
    <w:name w:val="ListLabel 357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6">
    <w:name w:val="ListLabel 356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5">
    <w:name w:val="ListLabel 355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4">
    <w:name w:val="ListLabel 354"/>
    <w:rPr>
      <w:rFonts w:ascii="Tahoma" w:eastAsia="Times New Roman" w:hAnsi="Tahoma" w:cs="Tahoma"/>
      <w:b/>
      <w:bCs/>
      <w:color w:val="000000"/>
      <w:sz w:val="20"/>
      <w:szCs w:val="20"/>
    </w:rPr>
  </w:style>
  <w:style w:type="character" w:customStyle="1" w:styleId="ListLabel353">
    <w:name w:val="ListLabel 35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52">
    <w:name w:val="ListLabel 35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51">
    <w:name w:val="ListLabel 35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50">
    <w:name w:val="ListLabel 35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9">
    <w:name w:val="ListLabel 34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8">
    <w:name w:val="ListLabel 34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7">
    <w:name w:val="ListLabel 34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6">
    <w:name w:val="ListLabel 34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5">
    <w:name w:val="ListLabel 345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4">
    <w:name w:val="ListLabel 34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3">
    <w:name w:val="ListLabel 34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2">
    <w:name w:val="ListLabel 34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1">
    <w:name w:val="ListLabel 34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0">
    <w:name w:val="ListLabel 34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9">
    <w:name w:val="ListLabel 33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8">
    <w:name w:val="ListLabel 33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7">
    <w:name w:val="ListLabel 33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6">
    <w:name w:val="ListLabel 33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5">
    <w:name w:val="ListLabel 33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4">
    <w:name w:val="ListLabel 33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3">
    <w:name w:val="ListLabel 33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2">
    <w:name w:val="ListLabel 33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1">
    <w:name w:val="ListLabel 33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0">
    <w:name w:val="ListLabel 33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9">
    <w:name w:val="ListLabel 32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8">
    <w:name w:val="ListLabel 32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7">
    <w:name w:val="ListLabel 32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6">
    <w:name w:val="ListLabel 32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5">
    <w:name w:val="ListLabel 32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4">
    <w:name w:val="ListLabel 32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3">
    <w:name w:val="ListLabel 32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2">
    <w:name w:val="ListLabel 32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1">
    <w:name w:val="ListLabel 32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0">
    <w:name w:val="ListLabel 32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9">
    <w:name w:val="ListLabel 31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8">
    <w:name w:val="ListLabel 318"/>
    <w:rPr>
      <w:b/>
      <w:bCs/>
      <w:i w:val="0"/>
      <w:iCs w:val="0"/>
      <w:strike w:val="0"/>
      <w:dstrike w:val="0"/>
      <w:color w:val="000000"/>
      <w:sz w:val="20"/>
      <w:szCs w:val="20"/>
    </w:rPr>
  </w:style>
  <w:style w:type="character" w:customStyle="1" w:styleId="ListLabel317">
    <w:name w:val="ListLabel 31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6">
    <w:name w:val="ListLabel 31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5">
    <w:name w:val="ListLabel 31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4">
    <w:name w:val="ListLabel 31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3">
    <w:name w:val="ListLabel 31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2">
    <w:name w:val="ListLabel 31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1">
    <w:name w:val="ListLabel 31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0">
    <w:name w:val="ListLabel 31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9">
    <w:name w:val="ListLabel 30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8">
    <w:name w:val="ListLabel 30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7">
    <w:name w:val="ListLabel 30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6">
    <w:name w:val="ListLabel 30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5">
    <w:name w:val="ListLabel 30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4">
    <w:name w:val="ListLabel 30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3">
    <w:name w:val="ListLabel 30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2">
    <w:name w:val="ListLabel 30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1">
    <w:name w:val="ListLabel 30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0">
    <w:name w:val="ListLabel 300"/>
    <w:rPr>
      <w:b/>
      <w:bCs/>
      <w:i w:val="0"/>
      <w:iCs w:val="0"/>
      <w:strike w:val="0"/>
      <w:dstrike w:val="0"/>
      <w:color w:val="000000"/>
      <w:sz w:val="20"/>
      <w:szCs w:val="20"/>
    </w:rPr>
  </w:style>
  <w:style w:type="character" w:customStyle="1" w:styleId="ListLabel299">
    <w:name w:val="ListLabel 299"/>
    <w:rPr>
      <w:b/>
      <w:bCs/>
      <w:i w:val="0"/>
      <w:iCs w:val="0"/>
      <w:sz w:val="20"/>
      <w:szCs w:val="20"/>
    </w:rPr>
  </w:style>
  <w:style w:type="character" w:customStyle="1" w:styleId="ListLabel298">
    <w:name w:val="ListLabel 298"/>
    <w:rPr>
      <w:b/>
      <w:bCs/>
      <w:i w:val="0"/>
      <w:iCs w:val="0"/>
      <w:sz w:val="20"/>
      <w:szCs w:val="20"/>
    </w:rPr>
  </w:style>
  <w:style w:type="character" w:customStyle="1" w:styleId="ListLabel297">
    <w:name w:val="ListLabel 297"/>
    <w:rPr>
      <w:b/>
      <w:bCs/>
      <w:i w:val="0"/>
      <w:iCs w:val="0"/>
      <w:sz w:val="20"/>
      <w:szCs w:val="20"/>
    </w:rPr>
  </w:style>
  <w:style w:type="character" w:customStyle="1" w:styleId="ListLabel296">
    <w:name w:val="ListLabel 296"/>
    <w:rPr>
      <w:b/>
      <w:bCs/>
      <w:i w:val="0"/>
      <w:iCs w:val="0"/>
      <w:sz w:val="20"/>
      <w:szCs w:val="20"/>
    </w:rPr>
  </w:style>
  <w:style w:type="character" w:customStyle="1" w:styleId="ListLabel295">
    <w:name w:val="ListLabel 295"/>
    <w:rPr>
      <w:b/>
      <w:bCs/>
      <w:i w:val="0"/>
      <w:iCs w:val="0"/>
      <w:sz w:val="20"/>
      <w:szCs w:val="20"/>
    </w:rPr>
  </w:style>
  <w:style w:type="character" w:customStyle="1" w:styleId="ListLabel294">
    <w:name w:val="ListLabel 294"/>
    <w:rPr>
      <w:b/>
      <w:bCs/>
      <w:i w:val="0"/>
      <w:iCs w:val="0"/>
      <w:sz w:val="20"/>
      <w:szCs w:val="20"/>
    </w:rPr>
  </w:style>
  <w:style w:type="character" w:customStyle="1" w:styleId="ListLabel293">
    <w:name w:val="ListLabel 293"/>
    <w:rPr>
      <w:b/>
      <w:bCs/>
      <w:i w:val="0"/>
      <w:iCs w:val="0"/>
      <w:sz w:val="20"/>
      <w:szCs w:val="20"/>
    </w:rPr>
  </w:style>
  <w:style w:type="character" w:customStyle="1" w:styleId="ListLabel292">
    <w:name w:val="ListLabel 292"/>
    <w:rPr>
      <w:b/>
      <w:bCs/>
      <w:i w:val="0"/>
      <w:iCs w:val="0"/>
      <w:sz w:val="20"/>
      <w:szCs w:val="20"/>
    </w:rPr>
  </w:style>
  <w:style w:type="character" w:customStyle="1" w:styleId="ListLabel291">
    <w:name w:val="ListLabel 291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290">
    <w:name w:val="ListLabel 290"/>
    <w:rPr>
      <w:b/>
      <w:bCs/>
      <w:i w:val="0"/>
      <w:iCs w:val="0"/>
      <w:sz w:val="20"/>
      <w:szCs w:val="20"/>
    </w:rPr>
  </w:style>
  <w:style w:type="character" w:customStyle="1" w:styleId="ListLabel289">
    <w:name w:val="ListLabel 289"/>
    <w:rPr>
      <w:b/>
      <w:bCs/>
      <w:i w:val="0"/>
      <w:iCs w:val="0"/>
      <w:sz w:val="20"/>
      <w:szCs w:val="20"/>
    </w:rPr>
  </w:style>
  <w:style w:type="character" w:customStyle="1" w:styleId="ListLabel288">
    <w:name w:val="ListLabel 288"/>
    <w:rPr>
      <w:b/>
      <w:bCs/>
      <w:i w:val="0"/>
      <w:iCs w:val="0"/>
      <w:sz w:val="20"/>
      <w:szCs w:val="20"/>
    </w:rPr>
  </w:style>
  <w:style w:type="character" w:customStyle="1" w:styleId="ListLabel287">
    <w:name w:val="ListLabel 287"/>
    <w:rPr>
      <w:b/>
      <w:bCs/>
      <w:i w:val="0"/>
      <w:iCs w:val="0"/>
      <w:sz w:val="20"/>
      <w:szCs w:val="20"/>
    </w:rPr>
  </w:style>
  <w:style w:type="character" w:customStyle="1" w:styleId="ListLabel286">
    <w:name w:val="ListLabel 286"/>
    <w:rPr>
      <w:b/>
      <w:bCs/>
      <w:i w:val="0"/>
      <w:iCs w:val="0"/>
      <w:sz w:val="20"/>
      <w:szCs w:val="20"/>
    </w:rPr>
  </w:style>
  <w:style w:type="character" w:customStyle="1" w:styleId="ListLabel285">
    <w:name w:val="ListLabel 285"/>
    <w:rPr>
      <w:b/>
      <w:bCs/>
      <w:i w:val="0"/>
      <w:iCs w:val="0"/>
      <w:sz w:val="20"/>
      <w:szCs w:val="20"/>
    </w:rPr>
  </w:style>
  <w:style w:type="character" w:customStyle="1" w:styleId="ListLabel284">
    <w:name w:val="ListLabel 284"/>
    <w:rPr>
      <w:b/>
      <w:bCs/>
      <w:i w:val="0"/>
      <w:iCs w:val="0"/>
      <w:sz w:val="20"/>
      <w:szCs w:val="20"/>
    </w:rPr>
  </w:style>
  <w:style w:type="character" w:customStyle="1" w:styleId="ListLabel283">
    <w:name w:val="ListLabel 283"/>
    <w:rPr>
      <w:b/>
      <w:bCs/>
      <w:i w:val="0"/>
      <w:iCs w:val="0"/>
      <w:sz w:val="20"/>
      <w:szCs w:val="20"/>
    </w:rPr>
  </w:style>
  <w:style w:type="character" w:customStyle="1" w:styleId="ListLabel282">
    <w:name w:val="ListLabel 282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281">
    <w:name w:val="ListLabel 281"/>
    <w:rPr>
      <w:b/>
      <w:bCs/>
      <w:i w:val="0"/>
      <w:iCs w:val="0"/>
      <w:sz w:val="20"/>
      <w:szCs w:val="20"/>
    </w:rPr>
  </w:style>
  <w:style w:type="character" w:customStyle="1" w:styleId="ListLabel280">
    <w:name w:val="ListLabel 280"/>
    <w:rPr>
      <w:b/>
      <w:bCs/>
      <w:i w:val="0"/>
      <w:iCs w:val="0"/>
      <w:sz w:val="20"/>
      <w:szCs w:val="20"/>
    </w:rPr>
  </w:style>
  <w:style w:type="character" w:customStyle="1" w:styleId="ListLabel279">
    <w:name w:val="ListLabel 279"/>
    <w:rPr>
      <w:b/>
      <w:bCs/>
      <w:i w:val="0"/>
      <w:iCs w:val="0"/>
      <w:sz w:val="20"/>
      <w:szCs w:val="20"/>
    </w:rPr>
  </w:style>
  <w:style w:type="character" w:customStyle="1" w:styleId="ListLabel278">
    <w:name w:val="ListLabel 278"/>
    <w:rPr>
      <w:b/>
      <w:bCs/>
      <w:i w:val="0"/>
      <w:iCs w:val="0"/>
      <w:sz w:val="20"/>
      <w:szCs w:val="20"/>
    </w:rPr>
  </w:style>
  <w:style w:type="character" w:customStyle="1" w:styleId="ListLabel277">
    <w:name w:val="ListLabel 277"/>
    <w:rPr>
      <w:b/>
      <w:bCs/>
      <w:i w:val="0"/>
      <w:iCs w:val="0"/>
      <w:sz w:val="20"/>
      <w:szCs w:val="20"/>
    </w:rPr>
  </w:style>
  <w:style w:type="character" w:customStyle="1" w:styleId="ListLabel276">
    <w:name w:val="ListLabel 276"/>
    <w:rPr>
      <w:b/>
      <w:bCs/>
      <w:i w:val="0"/>
      <w:iCs w:val="0"/>
      <w:sz w:val="20"/>
      <w:szCs w:val="20"/>
    </w:rPr>
  </w:style>
  <w:style w:type="character" w:customStyle="1" w:styleId="ListLabel275">
    <w:name w:val="ListLabel 275"/>
    <w:rPr>
      <w:b/>
      <w:bCs/>
      <w:i w:val="0"/>
      <w:iCs w:val="0"/>
      <w:sz w:val="20"/>
      <w:szCs w:val="20"/>
    </w:rPr>
  </w:style>
  <w:style w:type="character" w:customStyle="1" w:styleId="ListLabel274">
    <w:name w:val="ListLabel 274"/>
    <w:rPr>
      <w:b/>
      <w:bCs/>
      <w:i w:val="0"/>
      <w:iCs w:val="0"/>
      <w:sz w:val="20"/>
      <w:szCs w:val="20"/>
    </w:rPr>
  </w:style>
  <w:style w:type="character" w:customStyle="1" w:styleId="ListLabel273">
    <w:name w:val="ListLabel 273"/>
    <w:rPr>
      <w:rFonts w:ascii="Tahoma" w:hAnsi="Tahoma" w:cs="Tahoma"/>
      <w:b/>
      <w:bCs/>
      <w:i w:val="0"/>
      <w:iCs w:val="0"/>
      <w:color w:val="000000"/>
      <w:sz w:val="20"/>
      <w:szCs w:val="20"/>
    </w:rPr>
  </w:style>
  <w:style w:type="character" w:customStyle="1" w:styleId="ListLabel272">
    <w:name w:val="ListLabel 272"/>
    <w:rPr>
      <w:b/>
      <w:bCs/>
      <w:i w:val="0"/>
      <w:iCs w:val="0"/>
      <w:sz w:val="20"/>
      <w:szCs w:val="20"/>
    </w:rPr>
  </w:style>
  <w:style w:type="character" w:customStyle="1" w:styleId="ListLabel271">
    <w:name w:val="ListLabel 271"/>
    <w:rPr>
      <w:b/>
      <w:bCs/>
      <w:i w:val="0"/>
      <w:iCs w:val="0"/>
      <w:sz w:val="20"/>
      <w:szCs w:val="20"/>
    </w:rPr>
  </w:style>
  <w:style w:type="character" w:customStyle="1" w:styleId="ListLabel270">
    <w:name w:val="ListLabel 270"/>
    <w:rPr>
      <w:b/>
      <w:bCs/>
      <w:i w:val="0"/>
      <w:iCs w:val="0"/>
      <w:sz w:val="20"/>
      <w:szCs w:val="20"/>
    </w:rPr>
  </w:style>
  <w:style w:type="character" w:customStyle="1" w:styleId="ListLabel269">
    <w:name w:val="ListLabel 269"/>
    <w:rPr>
      <w:b/>
      <w:bCs/>
      <w:i w:val="0"/>
      <w:iCs w:val="0"/>
      <w:sz w:val="20"/>
      <w:szCs w:val="20"/>
    </w:rPr>
  </w:style>
  <w:style w:type="character" w:customStyle="1" w:styleId="ListLabel268">
    <w:name w:val="ListLabel 268"/>
    <w:rPr>
      <w:b/>
      <w:bCs/>
      <w:i w:val="0"/>
      <w:iCs w:val="0"/>
      <w:sz w:val="20"/>
      <w:szCs w:val="20"/>
    </w:rPr>
  </w:style>
  <w:style w:type="character" w:customStyle="1" w:styleId="ListLabel267">
    <w:name w:val="ListLabel 267"/>
    <w:rPr>
      <w:b/>
      <w:bCs/>
      <w:i w:val="0"/>
      <w:iCs w:val="0"/>
      <w:sz w:val="20"/>
      <w:szCs w:val="20"/>
    </w:rPr>
  </w:style>
  <w:style w:type="character" w:customStyle="1" w:styleId="ListLabel266">
    <w:name w:val="ListLabel 266"/>
    <w:rPr>
      <w:b/>
      <w:bCs/>
      <w:i w:val="0"/>
      <w:iCs w:val="0"/>
      <w:sz w:val="20"/>
      <w:szCs w:val="20"/>
    </w:rPr>
  </w:style>
  <w:style w:type="character" w:customStyle="1" w:styleId="ListLabel265">
    <w:name w:val="ListLabel 265"/>
    <w:rPr>
      <w:b/>
      <w:bCs/>
      <w:i w:val="0"/>
      <w:iCs w:val="0"/>
      <w:sz w:val="20"/>
      <w:szCs w:val="20"/>
    </w:rPr>
  </w:style>
  <w:style w:type="character" w:customStyle="1" w:styleId="ListLabel264">
    <w:name w:val="ListLabel 264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263">
    <w:name w:val="ListLabel 263"/>
    <w:rPr>
      <w:b/>
      <w:bCs/>
      <w:i w:val="0"/>
      <w:iCs w:val="0"/>
      <w:sz w:val="20"/>
      <w:szCs w:val="20"/>
    </w:rPr>
  </w:style>
  <w:style w:type="character" w:customStyle="1" w:styleId="ListLabel262">
    <w:name w:val="ListLabel 262"/>
    <w:rPr>
      <w:b/>
      <w:bCs/>
      <w:i w:val="0"/>
      <w:iCs w:val="0"/>
      <w:sz w:val="20"/>
      <w:szCs w:val="20"/>
    </w:rPr>
  </w:style>
  <w:style w:type="character" w:customStyle="1" w:styleId="ListLabel261">
    <w:name w:val="ListLabel 261"/>
    <w:rPr>
      <w:b/>
      <w:bCs/>
      <w:i w:val="0"/>
      <w:iCs w:val="0"/>
      <w:sz w:val="20"/>
      <w:szCs w:val="20"/>
    </w:rPr>
  </w:style>
  <w:style w:type="character" w:customStyle="1" w:styleId="ListLabel260">
    <w:name w:val="ListLabel 260"/>
    <w:rPr>
      <w:b/>
      <w:bCs/>
      <w:i w:val="0"/>
      <w:iCs w:val="0"/>
      <w:sz w:val="20"/>
      <w:szCs w:val="20"/>
    </w:rPr>
  </w:style>
  <w:style w:type="character" w:customStyle="1" w:styleId="ListLabel259">
    <w:name w:val="ListLabel 259"/>
    <w:rPr>
      <w:b/>
      <w:bCs/>
      <w:i w:val="0"/>
      <w:iCs w:val="0"/>
      <w:sz w:val="20"/>
      <w:szCs w:val="20"/>
    </w:rPr>
  </w:style>
  <w:style w:type="character" w:customStyle="1" w:styleId="ListLabel258">
    <w:name w:val="ListLabel 258"/>
    <w:rPr>
      <w:b/>
      <w:bCs/>
      <w:i w:val="0"/>
      <w:iCs w:val="0"/>
      <w:sz w:val="20"/>
      <w:szCs w:val="20"/>
    </w:rPr>
  </w:style>
  <w:style w:type="character" w:customStyle="1" w:styleId="ListLabel257">
    <w:name w:val="ListLabel 257"/>
    <w:rPr>
      <w:b/>
      <w:bCs/>
      <w:i w:val="0"/>
      <w:iCs w:val="0"/>
      <w:sz w:val="20"/>
      <w:szCs w:val="20"/>
    </w:rPr>
  </w:style>
  <w:style w:type="character" w:customStyle="1" w:styleId="ListLabel256">
    <w:name w:val="ListLabel 256"/>
    <w:rPr>
      <w:b/>
      <w:bCs/>
      <w:i w:val="0"/>
      <w:iCs w:val="0"/>
      <w:sz w:val="20"/>
      <w:szCs w:val="20"/>
    </w:rPr>
  </w:style>
  <w:style w:type="character" w:customStyle="1" w:styleId="ListLabel255">
    <w:name w:val="ListLabel 255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254">
    <w:name w:val="ListLabel 254"/>
    <w:rPr>
      <w:b/>
      <w:bCs/>
      <w:sz w:val="20"/>
      <w:szCs w:val="20"/>
    </w:rPr>
  </w:style>
  <w:style w:type="character" w:customStyle="1" w:styleId="ListLabel253">
    <w:name w:val="ListLabel 253"/>
    <w:rPr>
      <w:b/>
      <w:bCs/>
      <w:sz w:val="20"/>
      <w:szCs w:val="20"/>
    </w:rPr>
  </w:style>
  <w:style w:type="character" w:customStyle="1" w:styleId="ListLabel252">
    <w:name w:val="ListLabel 252"/>
    <w:rPr>
      <w:b/>
      <w:bCs/>
      <w:sz w:val="20"/>
      <w:szCs w:val="20"/>
    </w:rPr>
  </w:style>
  <w:style w:type="character" w:customStyle="1" w:styleId="ListLabel251">
    <w:name w:val="ListLabel 251"/>
    <w:rPr>
      <w:b/>
      <w:bCs/>
      <w:sz w:val="20"/>
      <w:szCs w:val="20"/>
    </w:rPr>
  </w:style>
  <w:style w:type="character" w:customStyle="1" w:styleId="ListLabel250">
    <w:name w:val="ListLabel 250"/>
    <w:rPr>
      <w:b/>
      <w:bCs/>
      <w:sz w:val="20"/>
      <w:szCs w:val="20"/>
    </w:rPr>
  </w:style>
  <w:style w:type="character" w:customStyle="1" w:styleId="ListLabel249">
    <w:name w:val="ListLabel 249"/>
    <w:rPr>
      <w:b/>
      <w:bCs/>
      <w:sz w:val="20"/>
      <w:szCs w:val="20"/>
    </w:rPr>
  </w:style>
  <w:style w:type="character" w:customStyle="1" w:styleId="ListLabel248">
    <w:name w:val="ListLabel 248"/>
    <w:rPr>
      <w:b/>
      <w:bCs/>
      <w:sz w:val="20"/>
      <w:szCs w:val="20"/>
    </w:rPr>
  </w:style>
  <w:style w:type="character" w:customStyle="1" w:styleId="ListLabel247">
    <w:name w:val="ListLabel 247"/>
    <w:rPr>
      <w:b/>
      <w:bCs/>
      <w:sz w:val="20"/>
      <w:szCs w:val="20"/>
    </w:rPr>
  </w:style>
  <w:style w:type="character" w:customStyle="1" w:styleId="ListLabel246">
    <w:name w:val="ListLabel 246"/>
    <w:rPr>
      <w:b/>
      <w:bCs/>
      <w:sz w:val="20"/>
      <w:szCs w:val="20"/>
    </w:rPr>
  </w:style>
  <w:style w:type="character" w:customStyle="1" w:styleId="ListLabel245">
    <w:name w:val="ListLabel 245"/>
    <w:rPr>
      <w:b/>
      <w:bCs/>
      <w:sz w:val="20"/>
      <w:szCs w:val="20"/>
    </w:rPr>
  </w:style>
  <w:style w:type="character" w:customStyle="1" w:styleId="ListLabel244">
    <w:name w:val="ListLabel 244"/>
    <w:rPr>
      <w:b/>
      <w:bCs/>
      <w:sz w:val="20"/>
      <w:szCs w:val="20"/>
    </w:rPr>
  </w:style>
  <w:style w:type="character" w:customStyle="1" w:styleId="ListLabel243">
    <w:name w:val="ListLabel 243"/>
    <w:rPr>
      <w:b/>
      <w:bCs/>
      <w:sz w:val="20"/>
      <w:szCs w:val="20"/>
    </w:rPr>
  </w:style>
  <w:style w:type="character" w:customStyle="1" w:styleId="ListLabel242">
    <w:name w:val="ListLabel 242"/>
    <w:rPr>
      <w:b/>
      <w:bCs/>
      <w:sz w:val="20"/>
      <w:szCs w:val="20"/>
    </w:rPr>
  </w:style>
  <w:style w:type="character" w:customStyle="1" w:styleId="ListLabel241">
    <w:name w:val="ListLabel 241"/>
    <w:rPr>
      <w:b/>
      <w:bCs/>
      <w:sz w:val="20"/>
      <w:szCs w:val="20"/>
    </w:rPr>
  </w:style>
  <w:style w:type="character" w:customStyle="1" w:styleId="ListLabel240">
    <w:name w:val="ListLabel 240"/>
    <w:rPr>
      <w:b/>
      <w:bCs/>
      <w:sz w:val="20"/>
      <w:szCs w:val="20"/>
    </w:rPr>
  </w:style>
  <w:style w:type="character" w:customStyle="1" w:styleId="ListLabel239">
    <w:name w:val="ListLabel 239"/>
    <w:rPr>
      <w:b/>
      <w:bCs/>
      <w:sz w:val="20"/>
      <w:szCs w:val="20"/>
    </w:rPr>
  </w:style>
  <w:style w:type="character" w:customStyle="1" w:styleId="ListLabel238">
    <w:name w:val="ListLabel 238"/>
    <w:rPr>
      <w:b/>
      <w:bCs/>
      <w:sz w:val="20"/>
      <w:szCs w:val="20"/>
    </w:rPr>
  </w:style>
  <w:style w:type="character" w:customStyle="1" w:styleId="ListLabel237">
    <w:name w:val="ListLabel 237"/>
    <w:rPr>
      <w:b/>
      <w:bCs/>
      <w:sz w:val="20"/>
      <w:szCs w:val="20"/>
    </w:rPr>
  </w:style>
  <w:style w:type="character" w:customStyle="1" w:styleId="ListLabel236">
    <w:name w:val="ListLabel 236"/>
    <w:rPr>
      <w:b/>
      <w:bCs/>
      <w:sz w:val="20"/>
      <w:szCs w:val="20"/>
    </w:rPr>
  </w:style>
  <w:style w:type="character" w:customStyle="1" w:styleId="ListLabel235">
    <w:name w:val="ListLabel 235"/>
    <w:rPr>
      <w:b/>
      <w:bCs/>
      <w:sz w:val="20"/>
      <w:szCs w:val="20"/>
    </w:rPr>
  </w:style>
  <w:style w:type="character" w:customStyle="1" w:styleId="ListLabel234">
    <w:name w:val="ListLabel 234"/>
    <w:rPr>
      <w:b/>
      <w:bCs/>
      <w:sz w:val="20"/>
      <w:szCs w:val="20"/>
    </w:rPr>
  </w:style>
  <w:style w:type="character" w:customStyle="1" w:styleId="ListLabel233">
    <w:name w:val="ListLabel 233"/>
    <w:rPr>
      <w:b/>
      <w:bCs/>
      <w:sz w:val="20"/>
      <w:szCs w:val="20"/>
    </w:rPr>
  </w:style>
  <w:style w:type="character" w:customStyle="1" w:styleId="ListLabel232">
    <w:name w:val="ListLabel 232"/>
    <w:rPr>
      <w:b/>
      <w:bCs/>
      <w:sz w:val="20"/>
      <w:szCs w:val="20"/>
    </w:rPr>
  </w:style>
  <w:style w:type="character" w:customStyle="1" w:styleId="ListLabel231">
    <w:name w:val="ListLabel 231"/>
    <w:rPr>
      <w:b/>
      <w:bCs/>
      <w:sz w:val="20"/>
      <w:szCs w:val="20"/>
    </w:rPr>
  </w:style>
  <w:style w:type="character" w:customStyle="1" w:styleId="ListLabel230">
    <w:name w:val="ListLabel 230"/>
    <w:rPr>
      <w:b/>
      <w:bCs/>
      <w:sz w:val="20"/>
      <w:szCs w:val="20"/>
    </w:rPr>
  </w:style>
  <w:style w:type="character" w:customStyle="1" w:styleId="ListLabel229">
    <w:name w:val="ListLabel 229"/>
    <w:rPr>
      <w:b/>
      <w:bCs/>
      <w:sz w:val="20"/>
      <w:szCs w:val="20"/>
    </w:rPr>
  </w:style>
  <w:style w:type="character" w:customStyle="1" w:styleId="ListLabel228">
    <w:name w:val="ListLabel 228"/>
    <w:rPr>
      <w:rFonts w:ascii="Tahoma" w:hAnsi="Tahoma" w:cs="Tahoma"/>
      <w:b/>
      <w:bCs/>
      <w:sz w:val="20"/>
      <w:szCs w:val="20"/>
    </w:rPr>
  </w:style>
  <w:style w:type="character" w:customStyle="1" w:styleId="ListLabel227">
    <w:name w:val="ListLabel 227"/>
    <w:rPr>
      <w:b/>
      <w:bCs/>
      <w:sz w:val="20"/>
      <w:szCs w:val="20"/>
    </w:rPr>
  </w:style>
  <w:style w:type="character" w:customStyle="1" w:styleId="ListLabel226">
    <w:name w:val="ListLabel 226"/>
    <w:rPr>
      <w:b/>
      <w:bCs/>
      <w:sz w:val="20"/>
      <w:szCs w:val="20"/>
    </w:rPr>
  </w:style>
  <w:style w:type="character" w:customStyle="1" w:styleId="ListLabel225">
    <w:name w:val="ListLabel 225"/>
    <w:rPr>
      <w:b/>
      <w:bCs/>
      <w:sz w:val="20"/>
      <w:szCs w:val="20"/>
    </w:rPr>
  </w:style>
  <w:style w:type="character" w:customStyle="1" w:styleId="ListLabel224">
    <w:name w:val="ListLabel 224"/>
    <w:rPr>
      <w:b/>
      <w:bCs/>
      <w:sz w:val="20"/>
      <w:szCs w:val="20"/>
    </w:rPr>
  </w:style>
  <w:style w:type="character" w:customStyle="1" w:styleId="ListLabel223">
    <w:name w:val="ListLabel 223"/>
    <w:rPr>
      <w:b/>
      <w:bCs/>
      <w:sz w:val="20"/>
      <w:szCs w:val="20"/>
    </w:rPr>
  </w:style>
  <w:style w:type="character" w:customStyle="1" w:styleId="ListLabel222">
    <w:name w:val="ListLabel 222"/>
    <w:rPr>
      <w:b/>
      <w:bCs/>
      <w:sz w:val="20"/>
      <w:szCs w:val="20"/>
    </w:rPr>
  </w:style>
  <w:style w:type="character" w:customStyle="1" w:styleId="ListLabel221">
    <w:name w:val="ListLabel 221"/>
    <w:rPr>
      <w:b/>
      <w:bCs/>
      <w:sz w:val="20"/>
      <w:szCs w:val="20"/>
    </w:rPr>
  </w:style>
  <w:style w:type="character" w:customStyle="1" w:styleId="ListLabel220">
    <w:name w:val="ListLabel 220"/>
    <w:rPr>
      <w:b/>
      <w:bCs/>
      <w:sz w:val="20"/>
      <w:szCs w:val="20"/>
    </w:rPr>
  </w:style>
  <w:style w:type="character" w:customStyle="1" w:styleId="ListLabel219">
    <w:name w:val="ListLabel 219"/>
    <w:rPr>
      <w:rFonts w:ascii="Tahoma" w:hAnsi="Tahoma" w:cs="Tahoma"/>
      <w:b/>
      <w:bCs/>
      <w:sz w:val="20"/>
      <w:szCs w:val="20"/>
    </w:rPr>
  </w:style>
  <w:style w:type="character" w:customStyle="1" w:styleId="ListLabel218">
    <w:name w:val="ListLabel 218"/>
    <w:rPr>
      <w:b/>
      <w:bCs/>
      <w:sz w:val="20"/>
      <w:szCs w:val="20"/>
    </w:rPr>
  </w:style>
  <w:style w:type="character" w:customStyle="1" w:styleId="ListLabel217">
    <w:name w:val="ListLabel 217"/>
    <w:rPr>
      <w:b/>
      <w:bCs/>
      <w:sz w:val="20"/>
      <w:szCs w:val="20"/>
    </w:rPr>
  </w:style>
  <w:style w:type="character" w:customStyle="1" w:styleId="ListLabel216">
    <w:name w:val="ListLabel 216"/>
    <w:rPr>
      <w:b/>
      <w:bCs/>
      <w:sz w:val="20"/>
      <w:szCs w:val="20"/>
    </w:rPr>
  </w:style>
  <w:style w:type="character" w:customStyle="1" w:styleId="ListLabel215">
    <w:name w:val="ListLabel 215"/>
    <w:rPr>
      <w:b/>
      <w:bCs/>
      <w:sz w:val="20"/>
      <w:szCs w:val="20"/>
    </w:rPr>
  </w:style>
  <w:style w:type="character" w:customStyle="1" w:styleId="ListLabel214">
    <w:name w:val="ListLabel 214"/>
    <w:rPr>
      <w:b/>
      <w:bCs/>
      <w:sz w:val="20"/>
      <w:szCs w:val="20"/>
    </w:rPr>
  </w:style>
  <w:style w:type="character" w:customStyle="1" w:styleId="ListLabel213">
    <w:name w:val="ListLabel 213"/>
    <w:rPr>
      <w:b/>
      <w:bCs/>
      <w:sz w:val="20"/>
      <w:szCs w:val="20"/>
    </w:rPr>
  </w:style>
  <w:style w:type="character" w:customStyle="1" w:styleId="ListLabel212">
    <w:name w:val="ListLabel 212"/>
    <w:rPr>
      <w:b/>
      <w:bCs/>
      <w:sz w:val="20"/>
      <w:szCs w:val="20"/>
    </w:rPr>
  </w:style>
  <w:style w:type="character" w:customStyle="1" w:styleId="ListLabel211">
    <w:name w:val="ListLabel 211"/>
    <w:rPr>
      <w:b/>
      <w:bCs/>
      <w:sz w:val="20"/>
      <w:szCs w:val="20"/>
    </w:rPr>
  </w:style>
  <w:style w:type="character" w:customStyle="1" w:styleId="ListLabel210">
    <w:name w:val="ListLabel 210"/>
    <w:rPr>
      <w:rFonts w:ascii="Tahoma" w:hAnsi="Tahoma" w:cs="Tahoma"/>
      <w:b/>
      <w:bCs/>
      <w:sz w:val="20"/>
      <w:szCs w:val="20"/>
    </w:rPr>
  </w:style>
  <w:style w:type="character" w:customStyle="1" w:styleId="ListLabel209">
    <w:name w:val="ListLabel 209"/>
    <w:rPr>
      <w:b/>
      <w:bCs/>
      <w:sz w:val="20"/>
      <w:szCs w:val="20"/>
    </w:rPr>
  </w:style>
  <w:style w:type="character" w:customStyle="1" w:styleId="ListLabel208">
    <w:name w:val="ListLabel 208"/>
    <w:rPr>
      <w:b/>
      <w:bCs/>
      <w:sz w:val="20"/>
      <w:szCs w:val="20"/>
    </w:rPr>
  </w:style>
  <w:style w:type="character" w:customStyle="1" w:styleId="ListLabel207">
    <w:name w:val="ListLabel 207"/>
    <w:rPr>
      <w:b/>
      <w:bCs/>
      <w:sz w:val="20"/>
      <w:szCs w:val="20"/>
    </w:rPr>
  </w:style>
  <w:style w:type="character" w:customStyle="1" w:styleId="ListLabel206">
    <w:name w:val="ListLabel 206"/>
    <w:rPr>
      <w:b/>
      <w:bCs/>
      <w:sz w:val="20"/>
      <w:szCs w:val="20"/>
    </w:rPr>
  </w:style>
  <w:style w:type="character" w:customStyle="1" w:styleId="ListLabel205">
    <w:name w:val="ListLabel 205"/>
    <w:rPr>
      <w:b/>
      <w:bCs/>
      <w:sz w:val="20"/>
      <w:szCs w:val="20"/>
    </w:rPr>
  </w:style>
  <w:style w:type="character" w:customStyle="1" w:styleId="ListLabel204">
    <w:name w:val="ListLabel 204"/>
    <w:rPr>
      <w:b/>
      <w:bCs/>
      <w:sz w:val="20"/>
      <w:szCs w:val="20"/>
    </w:rPr>
  </w:style>
  <w:style w:type="character" w:customStyle="1" w:styleId="ListLabel203">
    <w:name w:val="ListLabel 203"/>
    <w:rPr>
      <w:b/>
      <w:bCs/>
      <w:sz w:val="20"/>
      <w:szCs w:val="20"/>
    </w:rPr>
  </w:style>
  <w:style w:type="character" w:customStyle="1" w:styleId="ListLabel202">
    <w:name w:val="ListLabel 202"/>
    <w:rPr>
      <w:b/>
      <w:bCs/>
      <w:sz w:val="20"/>
      <w:szCs w:val="20"/>
    </w:rPr>
  </w:style>
  <w:style w:type="character" w:customStyle="1" w:styleId="ListLabel201">
    <w:name w:val="ListLabel 201"/>
    <w:rPr>
      <w:rFonts w:ascii="Tahoma" w:hAnsi="Tahoma" w:cs="Tahoma"/>
      <w:b/>
      <w:bCs/>
      <w:sz w:val="20"/>
      <w:szCs w:val="20"/>
    </w:rPr>
  </w:style>
  <w:style w:type="character" w:customStyle="1" w:styleId="ListLabel200">
    <w:name w:val="ListLabel 200"/>
    <w:rPr>
      <w:b/>
      <w:bCs/>
      <w:sz w:val="20"/>
      <w:szCs w:val="20"/>
    </w:rPr>
  </w:style>
  <w:style w:type="character" w:customStyle="1" w:styleId="ListLabel199">
    <w:name w:val="ListLabel 199"/>
    <w:rPr>
      <w:b/>
      <w:bCs/>
      <w:sz w:val="20"/>
      <w:szCs w:val="20"/>
    </w:rPr>
  </w:style>
  <w:style w:type="character" w:customStyle="1" w:styleId="ListLabel198">
    <w:name w:val="ListLabel 198"/>
    <w:rPr>
      <w:b/>
      <w:bCs/>
      <w:sz w:val="20"/>
      <w:szCs w:val="20"/>
    </w:rPr>
  </w:style>
  <w:style w:type="character" w:customStyle="1" w:styleId="ListLabel197">
    <w:name w:val="ListLabel 197"/>
    <w:rPr>
      <w:b/>
      <w:bCs/>
      <w:sz w:val="20"/>
      <w:szCs w:val="20"/>
    </w:rPr>
  </w:style>
  <w:style w:type="character" w:customStyle="1" w:styleId="ListLabel196">
    <w:name w:val="ListLabel 196"/>
    <w:rPr>
      <w:b/>
      <w:bCs/>
      <w:sz w:val="20"/>
      <w:szCs w:val="20"/>
    </w:rPr>
  </w:style>
  <w:style w:type="character" w:customStyle="1" w:styleId="ListLabel195">
    <w:name w:val="ListLabel 195"/>
    <w:rPr>
      <w:b/>
      <w:bCs/>
      <w:sz w:val="20"/>
      <w:szCs w:val="20"/>
    </w:rPr>
  </w:style>
  <w:style w:type="character" w:customStyle="1" w:styleId="ListLabel194">
    <w:name w:val="ListLabel 194"/>
    <w:rPr>
      <w:b/>
      <w:bCs/>
      <w:sz w:val="20"/>
      <w:szCs w:val="20"/>
    </w:rPr>
  </w:style>
  <w:style w:type="character" w:customStyle="1" w:styleId="ListLabel193">
    <w:name w:val="ListLabel 193"/>
    <w:rPr>
      <w:b/>
      <w:bCs/>
      <w:sz w:val="20"/>
      <w:szCs w:val="20"/>
    </w:rPr>
  </w:style>
  <w:style w:type="character" w:customStyle="1" w:styleId="ListLabel192">
    <w:name w:val="ListLabel 192"/>
    <w:rPr>
      <w:rFonts w:ascii="Tahoma" w:hAnsi="Tahoma" w:cs="Tahoma"/>
      <w:b/>
      <w:bCs/>
      <w:sz w:val="20"/>
      <w:szCs w:val="20"/>
    </w:rPr>
  </w:style>
  <w:style w:type="character" w:customStyle="1" w:styleId="ListLabel191">
    <w:name w:val="ListLabel 191"/>
    <w:rPr>
      <w:b/>
      <w:bCs/>
      <w:sz w:val="20"/>
      <w:szCs w:val="20"/>
    </w:rPr>
  </w:style>
  <w:style w:type="character" w:customStyle="1" w:styleId="ListLabel190">
    <w:name w:val="ListLabel 190"/>
    <w:rPr>
      <w:b/>
      <w:bCs/>
      <w:sz w:val="20"/>
      <w:szCs w:val="20"/>
    </w:rPr>
  </w:style>
  <w:style w:type="character" w:customStyle="1" w:styleId="ListLabel189">
    <w:name w:val="ListLabel 189"/>
    <w:rPr>
      <w:b/>
      <w:bCs/>
      <w:sz w:val="20"/>
      <w:szCs w:val="20"/>
    </w:rPr>
  </w:style>
  <w:style w:type="character" w:customStyle="1" w:styleId="ListLabel188">
    <w:name w:val="ListLabel 188"/>
    <w:rPr>
      <w:b/>
      <w:bCs/>
      <w:sz w:val="20"/>
      <w:szCs w:val="20"/>
    </w:rPr>
  </w:style>
  <w:style w:type="character" w:customStyle="1" w:styleId="ListLabel187">
    <w:name w:val="ListLabel 187"/>
    <w:rPr>
      <w:b/>
      <w:bCs/>
      <w:sz w:val="20"/>
      <w:szCs w:val="20"/>
    </w:rPr>
  </w:style>
  <w:style w:type="character" w:customStyle="1" w:styleId="ListLabel186">
    <w:name w:val="ListLabel 186"/>
    <w:rPr>
      <w:b/>
      <w:bCs/>
      <w:sz w:val="20"/>
      <w:szCs w:val="20"/>
    </w:rPr>
  </w:style>
  <w:style w:type="character" w:customStyle="1" w:styleId="ListLabel185">
    <w:name w:val="ListLabel 185"/>
    <w:rPr>
      <w:b/>
      <w:bCs/>
      <w:sz w:val="20"/>
      <w:szCs w:val="20"/>
    </w:rPr>
  </w:style>
  <w:style w:type="character" w:customStyle="1" w:styleId="ListLabel184">
    <w:name w:val="ListLabel 184"/>
    <w:rPr>
      <w:b/>
      <w:bCs/>
      <w:sz w:val="20"/>
      <w:szCs w:val="20"/>
    </w:rPr>
  </w:style>
  <w:style w:type="character" w:customStyle="1" w:styleId="ListLabel183">
    <w:name w:val="ListLabel 183"/>
    <w:rPr>
      <w:rFonts w:ascii="Tahoma" w:hAnsi="Tahoma" w:cs="Tahoma"/>
      <w:b/>
      <w:bCs/>
      <w:sz w:val="20"/>
      <w:szCs w:val="20"/>
    </w:rPr>
  </w:style>
  <w:style w:type="character" w:customStyle="1" w:styleId="ListLabel182">
    <w:name w:val="ListLabel 182"/>
    <w:rPr>
      <w:b/>
      <w:bCs/>
      <w:sz w:val="20"/>
      <w:szCs w:val="20"/>
    </w:rPr>
  </w:style>
  <w:style w:type="character" w:customStyle="1" w:styleId="ListLabel181">
    <w:name w:val="ListLabel 181"/>
    <w:rPr>
      <w:b/>
      <w:bCs/>
      <w:sz w:val="20"/>
      <w:szCs w:val="20"/>
    </w:rPr>
  </w:style>
  <w:style w:type="character" w:customStyle="1" w:styleId="ListLabel180">
    <w:name w:val="ListLabel 180"/>
    <w:rPr>
      <w:b/>
      <w:bCs/>
      <w:sz w:val="20"/>
      <w:szCs w:val="20"/>
    </w:rPr>
  </w:style>
  <w:style w:type="character" w:customStyle="1" w:styleId="ListLabel179">
    <w:name w:val="ListLabel 179"/>
    <w:rPr>
      <w:b/>
      <w:bCs/>
      <w:sz w:val="20"/>
      <w:szCs w:val="20"/>
    </w:rPr>
  </w:style>
  <w:style w:type="character" w:customStyle="1" w:styleId="ListLabel178">
    <w:name w:val="ListLabel 178"/>
    <w:rPr>
      <w:b/>
      <w:bCs/>
      <w:sz w:val="20"/>
      <w:szCs w:val="20"/>
    </w:rPr>
  </w:style>
  <w:style w:type="character" w:customStyle="1" w:styleId="ListLabel177">
    <w:name w:val="ListLabel 177"/>
    <w:rPr>
      <w:b/>
      <w:bCs/>
      <w:sz w:val="20"/>
      <w:szCs w:val="20"/>
    </w:rPr>
  </w:style>
  <w:style w:type="character" w:customStyle="1" w:styleId="ListLabel176">
    <w:name w:val="ListLabel 176"/>
    <w:rPr>
      <w:b/>
      <w:bCs/>
      <w:sz w:val="20"/>
      <w:szCs w:val="20"/>
    </w:rPr>
  </w:style>
  <w:style w:type="character" w:customStyle="1" w:styleId="ListLabel175">
    <w:name w:val="ListLabel 175"/>
    <w:rPr>
      <w:b/>
      <w:bCs/>
      <w:sz w:val="20"/>
      <w:szCs w:val="20"/>
    </w:rPr>
  </w:style>
  <w:style w:type="character" w:customStyle="1" w:styleId="ListLabel174">
    <w:name w:val="ListLabel 174"/>
    <w:rPr>
      <w:rFonts w:ascii="Tahoma" w:hAnsi="Tahoma" w:cs="Tahoma"/>
      <w:b/>
      <w:bCs/>
      <w:sz w:val="20"/>
      <w:szCs w:val="20"/>
    </w:rPr>
  </w:style>
  <w:style w:type="character" w:customStyle="1" w:styleId="ListLabel173">
    <w:name w:val="ListLabel 173"/>
    <w:rPr>
      <w:b/>
      <w:bCs/>
      <w:sz w:val="20"/>
      <w:szCs w:val="20"/>
    </w:rPr>
  </w:style>
  <w:style w:type="character" w:customStyle="1" w:styleId="ListLabel172">
    <w:name w:val="ListLabel 172"/>
    <w:rPr>
      <w:b/>
      <w:bCs/>
      <w:sz w:val="20"/>
      <w:szCs w:val="20"/>
    </w:rPr>
  </w:style>
  <w:style w:type="character" w:customStyle="1" w:styleId="ListLabel171">
    <w:name w:val="ListLabel 171"/>
    <w:rPr>
      <w:b/>
      <w:bCs/>
      <w:sz w:val="20"/>
      <w:szCs w:val="20"/>
    </w:rPr>
  </w:style>
  <w:style w:type="character" w:customStyle="1" w:styleId="ListLabel170">
    <w:name w:val="ListLabel 170"/>
    <w:rPr>
      <w:b/>
      <w:bCs/>
      <w:sz w:val="20"/>
      <w:szCs w:val="20"/>
    </w:rPr>
  </w:style>
  <w:style w:type="character" w:customStyle="1" w:styleId="ListLabel169">
    <w:name w:val="ListLabel 169"/>
    <w:rPr>
      <w:b/>
      <w:bCs/>
      <w:sz w:val="20"/>
      <w:szCs w:val="20"/>
    </w:rPr>
  </w:style>
  <w:style w:type="character" w:customStyle="1" w:styleId="ListLabel168">
    <w:name w:val="ListLabel 168"/>
    <w:rPr>
      <w:b/>
      <w:bCs/>
      <w:sz w:val="20"/>
      <w:szCs w:val="20"/>
    </w:rPr>
  </w:style>
  <w:style w:type="character" w:customStyle="1" w:styleId="ListLabel167">
    <w:name w:val="ListLabel 167"/>
    <w:rPr>
      <w:b/>
      <w:bCs/>
      <w:sz w:val="20"/>
      <w:szCs w:val="20"/>
    </w:rPr>
  </w:style>
  <w:style w:type="character" w:customStyle="1" w:styleId="ListLabel166">
    <w:name w:val="ListLabel 166"/>
    <w:rPr>
      <w:b/>
      <w:bCs/>
      <w:sz w:val="20"/>
      <w:szCs w:val="20"/>
    </w:rPr>
  </w:style>
  <w:style w:type="character" w:customStyle="1" w:styleId="ListLabel165">
    <w:name w:val="ListLabel 165"/>
    <w:rPr>
      <w:rFonts w:ascii="Tahoma" w:hAnsi="Tahoma" w:cs="Tahoma"/>
      <w:b/>
      <w:bCs/>
      <w:sz w:val="20"/>
      <w:szCs w:val="20"/>
    </w:rPr>
  </w:style>
  <w:style w:type="character" w:customStyle="1" w:styleId="ListLabel164">
    <w:name w:val="ListLabel 164"/>
    <w:rPr>
      <w:b/>
      <w:bCs/>
      <w:sz w:val="20"/>
      <w:szCs w:val="20"/>
    </w:rPr>
  </w:style>
  <w:style w:type="character" w:customStyle="1" w:styleId="ListLabel163">
    <w:name w:val="ListLabel 163"/>
    <w:rPr>
      <w:b/>
      <w:bCs/>
      <w:sz w:val="20"/>
      <w:szCs w:val="20"/>
    </w:rPr>
  </w:style>
  <w:style w:type="character" w:customStyle="1" w:styleId="ListLabel162">
    <w:name w:val="ListLabel 162"/>
    <w:rPr>
      <w:b/>
      <w:bCs/>
      <w:sz w:val="20"/>
      <w:szCs w:val="20"/>
    </w:rPr>
  </w:style>
  <w:style w:type="character" w:customStyle="1" w:styleId="ListLabel161">
    <w:name w:val="ListLabel 161"/>
    <w:rPr>
      <w:b/>
      <w:bCs/>
      <w:sz w:val="20"/>
      <w:szCs w:val="20"/>
    </w:rPr>
  </w:style>
  <w:style w:type="character" w:customStyle="1" w:styleId="ListLabel160">
    <w:name w:val="ListLabel 160"/>
    <w:rPr>
      <w:b/>
      <w:bCs/>
      <w:sz w:val="20"/>
      <w:szCs w:val="20"/>
    </w:rPr>
  </w:style>
  <w:style w:type="character" w:customStyle="1" w:styleId="ListLabel159">
    <w:name w:val="ListLabel 159"/>
    <w:rPr>
      <w:b/>
      <w:bCs/>
      <w:sz w:val="20"/>
      <w:szCs w:val="20"/>
    </w:rPr>
  </w:style>
  <w:style w:type="character" w:customStyle="1" w:styleId="ListLabel158">
    <w:name w:val="ListLabel 158"/>
    <w:rPr>
      <w:b/>
      <w:bCs/>
      <w:sz w:val="20"/>
      <w:szCs w:val="20"/>
    </w:rPr>
  </w:style>
  <w:style w:type="character" w:customStyle="1" w:styleId="ListLabel157">
    <w:name w:val="ListLabel 157"/>
    <w:rPr>
      <w:b/>
      <w:bCs/>
      <w:sz w:val="20"/>
      <w:szCs w:val="20"/>
    </w:rPr>
  </w:style>
  <w:style w:type="character" w:customStyle="1" w:styleId="ListLabel156">
    <w:name w:val="ListLabel 156"/>
    <w:rPr>
      <w:rFonts w:ascii="Tahoma" w:hAnsi="Tahoma" w:cs="Tahoma"/>
      <w:b/>
      <w:bCs/>
      <w:color w:val="000000"/>
      <w:sz w:val="20"/>
      <w:szCs w:val="20"/>
    </w:rPr>
  </w:style>
  <w:style w:type="character" w:customStyle="1" w:styleId="ListLabel155">
    <w:name w:val="ListLabel 155"/>
    <w:rPr>
      <w:b/>
      <w:bCs/>
      <w:sz w:val="20"/>
      <w:szCs w:val="20"/>
    </w:rPr>
  </w:style>
  <w:style w:type="character" w:customStyle="1" w:styleId="ListLabel154">
    <w:name w:val="ListLabel 154"/>
    <w:rPr>
      <w:b/>
      <w:bCs/>
      <w:sz w:val="20"/>
      <w:szCs w:val="20"/>
    </w:rPr>
  </w:style>
  <w:style w:type="character" w:customStyle="1" w:styleId="ListLabel153">
    <w:name w:val="ListLabel 153"/>
    <w:rPr>
      <w:b/>
      <w:bCs/>
      <w:sz w:val="20"/>
      <w:szCs w:val="20"/>
    </w:rPr>
  </w:style>
  <w:style w:type="character" w:customStyle="1" w:styleId="ListLabel152">
    <w:name w:val="ListLabel 152"/>
    <w:rPr>
      <w:b/>
      <w:bCs/>
      <w:sz w:val="20"/>
      <w:szCs w:val="20"/>
    </w:rPr>
  </w:style>
  <w:style w:type="character" w:customStyle="1" w:styleId="ListLabel151">
    <w:name w:val="ListLabel 151"/>
    <w:rPr>
      <w:b/>
      <w:bCs/>
      <w:sz w:val="20"/>
      <w:szCs w:val="20"/>
    </w:rPr>
  </w:style>
  <w:style w:type="character" w:customStyle="1" w:styleId="ListLabel150">
    <w:name w:val="ListLabel 150"/>
    <w:rPr>
      <w:b/>
      <w:bCs/>
      <w:sz w:val="20"/>
      <w:szCs w:val="20"/>
    </w:rPr>
  </w:style>
  <w:style w:type="character" w:customStyle="1" w:styleId="ListLabel149">
    <w:name w:val="ListLabel 149"/>
    <w:rPr>
      <w:b/>
      <w:bCs/>
      <w:sz w:val="20"/>
      <w:szCs w:val="20"/>
    </w:rPr>
  </w:style>
  <w:style w:type="character" w:customStyle="1" w:styleId="ListLabel148">
    <w:name w:val="ListLabel 148"/>
    <w:rPr>
      <w:b/>
      <w:bCs/>
      <w:sz w:val="20"/>
      <w:szCs w:val="20"/>
    </w:rPr>
  </w:style>
  <w:style w:type="character" w:customStyle="1" w:styleId="ListLabel147">
    <w:name w:val="ListLabel 147"/>
    <w:rPr>
      <w:b/>
      <w:bCs/>
      <w:sz w:val="20"/>
      <w:szCs w:val="20"/>
    </w:rPr>
  </w:style>
  <w:style w:type="character" w:customStyle="1" w:styleId="ListLabel146">
    <w:name w:val="ListLabel 146"/>
    <w:rPr>
      <w:b/>
      <w:bCs/>
      <w:sz w:val="20"/>
      <w:szCs w:val="20"/>
    </w:rPr>
  </w:style>
  <w:style w:type="character" w:customStyle="1" w:styleId="ListLabel145">
    <w:name w:val="ListLabel 145"/>
    <w:rPr>
      <w:b/>
      <w:bCs/>
      <w:sz w:val="20"/>
      <w:szCs w:val="20"/>
    </w:rPr>
  </w:style>
  <w:style w:type="character" w:customStyle="1" w:styleId="ListLabel144">
    <w:name w:val="ListLabel 144"/>
    <w:rPr>
      <w:b/>
      <w:bCs/>
      <w:sz w:val="20"/>
      <w:szCs w:val="20"/>
    </w:rPr>
  </w:style>
  <w:style w:type="character" w:customStyle="1" w:styleId="ListLabel143">
    <w:name w:val="ListLabel 143"/>
    <w:rPr>
      <w:b/>
      <w:bCs/>
      <w:sz w:val="20"/>
      <w:szCs w:val="20"/>
    </w:rPr>
  </w:style>
  <w:style w:type="character" w:customStyle="1" w:styleId="ListLabel142">
    <w:name w:val="ListLabel 142"/>
    <w:rPr>
      <w:b/>
      <w:bCs/>
      <w:sz w:val="20"/>
      <w:szCs w:val="20"/>
    </w:rPr>
  </w:style>
  <w:style w:type="character" w:customStyle="1" w:styleId="ListLabel141">
    <w:name w:val="ListLabel 141"/>
    <w:rPr>
      <w:b/>
      <w:bCs/>
      <w:sz w:val="20"/>
      <w:szCs w:val="20"/>
    </w:rPr>
  </w:style>
  <w:style w:type="character" w:customStyle="1" w:styleId="ListLabel140">
    <w:name w:val="ListLabel 140"/>
    <w:rPr>
      <w:b/>
      <w:bCs/>
      <w:sz w:val="20"/>
      <w:szCs w:val="20"/>
    </w:rPr>
  </w:style>
  <w:style w:type="character" w:customStyle="1" w:styleId="ListLabel139">
    <w:name w:val="ListLabel 139"/>
    <w:rPr>
      <w:b/>
      <w:bCs/>
      <w:sz w:val="20"/>
      <w:szCs w:val="20"/>
    </w:rPr>
  </w:style>
  <w:style w:type="character" w:customStyle="1" w:styleId="ListLabel138">
    <w:name w:val="ListLabel 138"/>
    <w:rPr>
      <w:b/>
      <w:bCs/>
      <w:sz w:val="20"/>
      <w:szCs w:val="20"/>
    </w:rPr>
  </w:style>
  <w:style w:type="character" w:customStyle="1" w:styleId="ListLabel137">
    <w:name w:val="ListLabel 137"/>
    <w:rPr>
      <w:b/>
      <w:bCs/>
      <w:sz w:val="20"/>
      <w:szCs w:val="20"/>
    </w:rPr>
  </w:style>
  <w:style w:type="character" w:customStyle="1" w:styleId="ListLabel136">
    <w:name w:val="ListLabel 136"/>
    <w:rPr>
      <w:b/>
      <w:bCs/>
      <w:sz w:val="20"/>
      <w:szCs w:val="20"/>
    </w:rPr>
  </w:style>
  <w:style w:type="character" w:customStyle="1" w:styleId="ListLabel135">
    <w:name w:val="ListLabel 135"/>
    <w:rPr>
      <w:b/>
      <w:bCs/>
      <w:sz w:val="20"/>
      <w:szCs w:val="20"/>
    </w:rPr>
  </w:style>
  <w:style w:type="character" w:customStyle="1" w:styleId="ListLabel134">
    <w:name w:val="ListLabel 134"/>
    <w:rPr>
      <w:b/>
      <w:bCs/>
      <w:sz w:val="20"/>
      <w:szCs w:val="20"/>
    </w:rPr>
  </w:style>
  <w:style w:type="character" w:customStyle="1" w:styleId="ListLabel133">
    <w:name w:val="ListLabel 133"/>
    <w:rPr>
      <w:b/>
      <w:bCs/>
      <w:sz w:val="20"/>
      <w:szCs w:val="20"/>
    </w:rPr>
  </w:style>
  <w:style w:type="character" w:customStyle="1" w:styleId="ListLabel132">
    <w:name w:val="ListLabel 132"/>
    <w:rPr>
      <w:b/>
      <w:bCs/>
      <w:sz w:val="20"/>
      <w:szCs w:val="20"/>
    </w:rPr>
  </w:style>
  <w:style w:type="character" w:customStyle="1" w:styleId="ListLabel131">
    <w:name w:val="ListLabel 131"/>
    <w:rPr>
      <w:b/>
      <w:bCs/>
      <w:sz w:val="20"/>
      <w:szCs w:val="20"/>
    </w:rPr>
  </w:style>
  <w:style w:type="character" w:customStyle="1" w:styleId="ListLabel130">
    <w:name w:val="ListLabel 130"/>
    <w:rPr>
      <w:b/>
      <w:bCs/>
      <w:sz w:val="20"/>
      <w:szCs w:val="20"/>
    </w:rPr>
  </w:style>
  <w:style w:type="character" w:customStyle="1" w:styleId="ListLabel129">
    <w:name w:val="ListLabel 129"/>
    <w:rPr>
      <w:b/>
      <w:bCs/>
      <w:sz w:val="20"/>
      <w:szCs w:val="20"/>
    </w:rPr>
  </w:style>
  <w:style w:type="character" w:customStyle="1" w:styleId="ListLabel128">
    <w:name w:val="ListLabel 128"/>
    <w:rPr>
      <w:b/>
      <w:bCs/>
      <w:sz w:val="20"/>
      <w:szCs w:val="20"/>
    </w:rPr>
  </w:style>
  <w:style w:type="character" w:customStyle="1" w:styleId="ListLabel127">
    <w:name w:val="ListLabel 127"/>
    <w:rPr>
      <w:b/>
      <w:bCs/>
      <w:sz w:val="20"/>
      <w:szCs w:val="20"/>
    </w:rPr>
  </w:style>
  <w:style w:type="character" w:customStyle="1" w:styleId="ListLabel126">
    <w:name w:val="ListLabel 126"/>
    <w:rPr>
      <w:b/>
      <w:bCs/>
      <w:sz w:val="20"/>
      <w:szCs w:val="20"/>
    </w:rPr>
  </w:style>
  <w:style w:type="character" w:customStyle="1" w:styleId="ListLabel125">
    <w:name w:val="ListLabel 125"/>
    <w:rPr>
      <w:b/>
      <w:bCs/>
      <w:sz w:val="20"/>
      <w:szCs w:val="20"/>
    </w:rPr>
  </w:style>
  <w:style w:type="character" w:customStyle="1" w:styleId="ListLabel124">
    <w:name w:val="ListLabel 124"/>
    <w:rPr>
      <w:b/>
      <w:bCs/>
      <w:sz w:val="20"/>
      <w:szCs w:val="20"/>
    </w:rPr>
  </w:style>
  <w:style w:type="character" w:customStyle="1" w:styleId="ListLabel123">
    <w:name w:val="ListLabel 123"/>
    <w:rPr>
      <w:b/>
      <w:bCs/>
      <w:sz w:val="20"/>
      <w:szCs w:val="20"/>
    </w:rPr>
  </w:style>
  <w:style w:type="character" w:customStyle="1" w:styleId="ListLabel122">
    <w:name w:val="ListLabel 122"/>
    <w:rPr>
      <w:b/>
      <w:bCs/>
      <w:sz w:val="20"/>
      <w:szCs w:val="20"/>
    </w:rPr>
  </w:style>
  <w:style w:type="character" w:customStyle="1" w:styleId="ListLabel121">
    <w:name w:val="ListLabel 121"/>
    <w:rPr>
      <w:b/>
      <w:bCs/>
      <w:sz w:val="20"/>
      <w:szCs w:val="20"/>
    </w:rPr>
  </w:style>
  <w:style w:type="character" w:customStyle="1" w:styleId="ListLabel120">
    <w:name w:val="ListLabel 120"/>
    <w:rPr>
      <w:b/>
      <w:bCs/>
      <w:sz w:val="20"/>
      <w:szCs w:val="20"/>
    </w:rPr>
  </w:style>
  <w:style w:type="character" w:customStyle="1" w:styleId="ListLabel119">
    <w:name w:val="ListLabel 119"/>
    <w:rPr>
      <w:b/>
      <w:bCs/>
      <w:sz w:val="20"/>
      <w:szCs w:val="20"/>
    </w:rPr>
  </w:style>
  <w:style w:type="character" w:customStyle="1" w:styleId="ListLabel118">
    <w:name w:val="ListLabel 118"/>
    <w:rPr>
      <w:b/>
      <w:bCs/>
      <w:sz w:val="20"/>
      <w:szCs w:val="20"/>
    </w:rPr>
  </w:style>
  <w:style w:type="character" w:customStyle="1" w:styleId="ListLabel117">
    <w:name w:val="ListLabel 117"/>
    <w:rPr>
      <w:b/>
      <w:bCs/>
      <w:sz w:val="20"/>
      <w:szCs w:val="20"/>
    </w:rPr>
  </w:style>
  <w:style w:type="character" w:customStyle="1" w:styleId="ListLabel116">
    <w:name w:val="ListLabel 116"/>
    <w:rPr>
      <w:b/>
      <w:bCs/>
      <w:sz w:val="20"/>
      <w:szCs w:val="20"/>
    </w:rPr>
  </w:style>
  <w:style w:type="character" w:customStyle="1" w:styleId="ListLabel115">
    <w:name w:val="ListLabel 115"/>
    <w:rPr>
      <w:b/>
      <w:bCs/>
      <w:sz w:val="20"/>
      <w:szCs w:val="20"/>
    </w:rPr>
  </w:style>
  <w:style w:type="character" w:customStyle="1" w:styleId="ListLabel114">
    <w:name w:val="ListLabel 114"/>
    <w:rPr>
      <w:b/>
      <w:bCs/>
      <w:sz w:val="20"/>
      <w:szCs w:val="20"/>
    </w:rPr>
  </w:style>
  <w:style w:type="character" w:customStyle="1" w:styleId="ListLabel113">
    <w:name w:val="ListLabel 113"/>
    <w:rPr>
      <w:b/>
      <w:bCs/>
      <w:sz w:val="20"/>
      <w:szCs w:val="20"/>
    </w:rPr>
  </w:style>
  <w:style w:type="character" w:customStyle="1" w:styleId="ListLabel112">
    <w:name w:val="ListLabel 112"/>
    <w:rPr>
      <w:b/>
      <w:bCs/>
      <w:sz w:val="20"/>
      <w:szCs w:val="20"/>
    </w:rPr>
  </w:style>
  <w:style w:type="character" w:customStyle="1" w:styleId="ListLabel111">
    <w:name w:val="ListLabel 111"/>
    <w:rPr>
      <w:b/>
      <w:bCs/>
      <w:sz w:val="20"/>
      <w:szCs w:val="20"/>
    </w:rPr>
  </w:style>
  <w:style w:type="character" w:customStyle="1" w:styleId="ListLabel110">
    <w:name w:val="ListLabel 110"/>
    <w:rPr>
      <w:b/>
      <w:bCs/>
      <w:sz w:val="20"/>
      <w:szCs w:val="20"/>
    </w:rPr>
  </w:style>
  <w:style w:type="character" w:customStyle="1" w:styleId="ListLabel109">
    <w:name w:val="ListLabel 109"/>
    <w:rPr>
      <w:b/>
      <w:bCs/>
      <w:sz w:val="20"/>
      <w:szCs w:val="20"/>
    </w:rPr>
  </w:style>
  <w:style w:type="character" w:customStyle="1" w:styleId="ListLabel108">
    <w:name w:val="ListLabel 108"/>
    <w:rPr>
      <w:b/>
      <w:bCs/>
      <w:sz w:val="20"/>
      <w:szCs w:val="20"/>
    </w:rPr>
  </w:style>
  <w:style w:type="character" w:customStyle="1" w:styleId="ListLabel107">
    <w:name w:val="ListLabel 107"/>
    <w:rPr>
      <w:b/>
      <w:bCs/>
      <w:sz w:val="20"/>
      <w:szCs w:val="20"/>
    </w:rPr>
  </w:style>
  <w:style w:type="character" w:customStyle="1" w:styleId="ListLabel106">
    <w:name w:val="ListLabel 106"/>
    <w:rPr>
      <w:b/>
      <w:bCs/>
      <w:sz w:val="20"/>
      <w:szCs w:val="20"/>
    </w:rPr>
  </w:style>
  <w:style w:type="character" w:customStyle="1" w:styleId="ListLabel105">
    <w:name w:val="ListLabel 105"/>
    <w:rPr>
      <w:b/>
      <w:bCs/>
      <w:sz w:val="20"/>
      <w:szCs w:val="20"/>
    </w:rPr>
  </w:style>
  <w:style w:type="character" w:customStyle="1" w:styleId="ListLabel104">
    <w:name w:val="ListLabel 104"/>
    <w:rPr>
      <w:b/>
      <w:bCs/>
      <w:sz w:val="20"/>
      <w:szCs w:val="20"/>
    </w:rPr>
  </w:style>
  <w:style w:type="character" w:customStyle="1" w:styleId="ListLabel103">
    <w:name w:val="ListLabel 103"/>
    <w:rPr>
      <w:b/>
      <w:bCs/>
      <w:sz w:val="20"/>
      <w:szCs w:val="20"/>
    </w:rPr>
  </w:style>
  <w:style w:type="character" w:customStyle="1" w:styleId="ListLabel102">
    <w:name w:val="ListLabel 102"/>
    <w:rPr>
      <w:rFonts w:ascii="Tahoma" w:hAnsi="Tahoma" w:cs="Tahoma"/>
      <w:b/>
      <w:bCs/>
      <w:sz w:val="20"/>
      <w:szCs w:val="20"/>
    </w:rPr>
  </w:style>
  <w:style w:type="character" w:customStyle="1" w:styleId="ListLabel101">
    <w:name w:val="ListLabel 101"/>
    <w:rPr>
      <w:b/>
      <w:bCs/>
      <w:sz w:val="20"/>
      <w:szCs w:val="20"/>
    </w:rPr>
  </w:style>
  <w:style w:type="character" w:customStyle="1" w:styleId="ListLabel100">
    <w:name w:val="ListLabel 100"/>
    <w:rPr>
      <w:b/>
      <w:bCs/>
      <w:sz w:val="20"/>
      <w:szCs w:val="20"/>
    </w:rPr>
  </w:style>
  <w:style w:type="character" w:customStyle="1" w:styleId="ListLabel99">
    <w:name w:val="ListLabel 99"/>
    <w:rPr>
      <w:b/>
      <w:bCs/>
      <w:sz w:val="20"/>
      <w:szCs w:val="20"/>
    </w:rPr>
  </w:style>
  <w:style w:type="character" w:customStyle="1" w:styleId="ListLabel98">
    <w:name w:val="ListLabel 98"/>
    <w:rPr>
      <w:b/>
      <w:bCs/>
      <w:sz w:val="20"/>
      <w:szCs w:val="20"/>
    </w:rPr>
  </w:style>
  <w:style w:type="character" w:customStyle="1" w:styleId="ListLabel97">
    <w:name w:val="ListLabel 97"/>
    <w:rPr>
      <w:b/>
      <w:bCs/>
      <w:sz w:val="20"/>
      <w:szCs w:val="20"/>
    </w:rPr>
  </w:style>
  <w:style w:type="character" w:customStyle="1" w:styleId="ListLabel96">
    <w:name w:val="ListLabel 96"/>
    <w:rPr>
      <w:b/>
      <w:bCs/>
      <w:sz w:val="20"/>
      <w:szCs w:val="20"/>
    </w:rPr>
  </w:style>
  <w:style w:type="character" w:customStyle="1" w:styleId="ListLabel95">
    <w:name w:val="ListLabel 95"/>
    <w:rPr>
      <w:b/>
      <w:bCs/>
      <w:sz w:val="20"/>
      <w:szCs w:val="20"/>
    </w:rPr>
  </w:style>
  <w:style w:type="character" w:customStyle="1" w:styleId="ListLabel94">
    <w:name w:val="ListLabel 94"/>
    <w:rPr>
      <w:b/>
      <w:bCs/>
      <w:sz w:val="20"/>
      <w:szCs w:val="20"/>
    </w:rPr>
  </w:style>
  <w:style w:type="character" w:customStyle="1" w:styleId="ListLabel93">
    <w:name w:val="ListLabel 93"/>
    <w:rPr>
      <w:rFonts w:ascii="Tahoma" w:hAnsi="Tahoma" w:cs="Tahoma"/>
      <w:b/>
      <w:bCs/>
      <w:sz w:val="20"/>
      <w:szCs w:val="20"/>
    </w:rPr>
  </w:style>
  <w:style w:type="character" w:customStyle="1" w:styleId="ListLabel92">
    <w:name w:val="ListLabel 92"/>
    <w:rPr>
      <w:b/>
      <w:bCs/>
      <w:sz w:val="20"/>
      <w:szCs w:val="20"/>
    </w:rPr>
  </w:style>
  <w:style w:type="character" w:customStyle="1" w:styleId="ListLabel91">
    <w:name w:val="ListLabel 91"/>
    <w:rPr>
      <w:b/>
      <w:bCs/>
      <w:sz w:val="20"/>
      <w:szCs w:val="20"/>
    </w:rPr>
  </w:style>
  <w:style w:type="character" w:customStyle="1" w:styleId="ListLabel90">
    <w:name w:val="ListLabel 90"/>
    <w:rPr>
      <w:b/>
      <w:bCs/>
      <w:sz w:val="20"/>
      <w:szCs w:val="20"/>
    </w:rPr>
  </w:style>
  <w:style w:type="character" w:customStyle="1" w:styleId="ListLabel89">
    <w:name w:val="ListLabel 89"/>
    <w:rPr>
      <w:b/>
      <w:bCs/>
      <w:sz w:val="20"/>
      <w:szCs w:val="20"/>
    </w:rPr>
  </w:style>
  <w:style w:type="character" w:customStyle="1" w:styleId="ListLabel88">
    <w:name w:val="ListLabel 88"/>
    <w:rPr>
      <w:b/>
      <w:bCs/>
      <w:sz w:val="20"/>
      <w:szCs w:val="20"/>
    </w:rPr>
  </w:style>
  <w:style w:type="character" w:customStyle="1" w:styleId="ListLabel87">
    <w:name w:val="ListLabel 87"/>
    <w:rPr>
      <w:b/>
      <w:bCs/>
      <w:sz w:val="20"/>
      <w:szCs w:val="20"/>
    </w:rPr>
  </w:style>
  <w:style w:type="character" w:customStyle="1" w:styleId="ListLabel86">
    <w:name w:val="ListLabel 86"/>
    <w:rPr>
      <w:b/>
      <w:bCs/>
      <w:sz w:val="20"/>
      <w:szCs w:val="20"/>
    </w:rPr>
  </w:style>
  <w:style w:type="character" w:customStyle="1" w:styleId="ListLabel85">
    <w:name w:val="ListLabel 85"/>
    <w:rPr>
      <w:b/>
      <w:bCs/>
      <w:sz w:val="20"/>
      <w:szCs w:val="20"/>
    </w:rPr>
  </w:style>
  <w:style w:type="character" w:customStyle="1" w:styleId="ListLabel84">
    <w:name w:val="ListLabel 84"/>
    <w:rPr>
      <w:rFonts w:ascii="Tahoma" w:hAnsi="Tahoma" w:cs="Tahoma"/>
      <w:b/>
      <w:bCs/>
      <w:sz w:val="20"/>
      <w:szCs w:val="20"/>
    </w:rPr>
  </w:style>
  <w:style w:type="character" w:customStyle="1" w:styleId="ListLabel83">
    <w:name w:val="ListLabel 83"/>
    <w:rPr>
      <w:b/>
      <w:bCs/>
    </w:rPr>
  </w:style>
  <w:style w:type="character" w:customStyle="1" w:styleId="ListLabel82">
    <w:name w:val="ListLabel 82"/>
    <w:rPr>
      <w:b/>
      <w:bCs/>
    </w:rPr>
  </w:style>
  <w:style w:type="character" w:customStyle="1" w:styleId="ListLabel81">
    <w:name w:val="ListLabel 81"/>
    <w:rPr>
      <w:b/>
      <w:bCs/>
    </w:rPr>
  </w:style>
  <w:style w:type="character" w:customStyle="1" w:styleId="ListLabel80">
    <w:name w:val="ListLabel 80"/>
    <w:rPr>
      <w:b/>
      <w:bCs/>
    </w:rPr>
  </w:style>
  <w:style w:type="character" w:customStyle="1" w:styleId="ListLabel79">
    <w:name w:val="ListLabel 79"/>
    <w:rPr>
      <w:b/>
      <w:bCs/>
    </w:rPr>
  </w:style>
  <w:style w:type="character" w:customStyle="1" w:styleId="ListLabel78">
    <w:name w:val="ListLabel 78"/>
    <w:rPr>
      <w:b/>
      <w:bCs/>
    </w:rPr>
  </w:style>
  <w:style w:type="character" w:customStyle="1" w:styleId="ListLabel77">
    <w:name w:val="ListLabel 77"/>
    <w:rPr>
      <w:b/>
      <w:bCs/>
    </w:rPr>
  </w:style>
  <w:style w:type="character" w:customStyle="1" w:styleId="ListLabel76">
    <w:name w:val="ListLabel 76"/>
    <w:rPr>
      <w:b/>
      <w:bCs/>
    </w:rPr>
  </w:style>
  <w:style w:type="character" w:customStyle="1" w:styleId="ListLabel75">
    <w:name w:val="ListLabel 75"/>
    <w:rPr>
      <w:rFonts w:ascii="Tahoma" w:hAnsi="Tahoma" w:cs="Tahoma"/>
      <w:b/>
      <w:bCs/>
      <w:sz w:val="20"/>
      <w:szCs w:val="20"/>
    </w:rPr>
  </w:style>
  <w:style w:type="character" w:customStyle="1" w:styleId="ListLabel74">
    <w:name w:val="ListLabel 74"/>
    <w:rPr>
      <w:b/>
      <w:bCs/>
    </w:rPr>
  </w:style>
  <w:style w:type="character" w:customStyle="1" w:styleId="ListLabel73">
    <w:name w:val="ListLabel 73"/>
    <w:rPr>
      <w:b/>
      <w:bCs/>
    </w:rPr>
  </w:style>
  <w:style w:type="character" w:customStyle="1" w:styleId="ListLabel72">
    <w:name w:val="ListLabel 72"/>
    <w:rPr>
      <w:b/>
      <w:bCs/>
    </w:rPr>
  </w:style>
  <w:style w:type="character" w:customStyle="1" w:styleId="ListLabel71">
    <w:name w:val="ListLabel 71"/>
    <w:rPr>
      <w:b/>
      <w:bCs/>
    </w:rPr>
  </w:style>
  <w:style w:type="character" w:customStyle="1" w:styleId="ListLabel70">
    <w:name w:val="ListLabel 70"/>
    <w:rPr>
      <w:b/>
      <w:bCs/>
    </w:rPr>
  </w:style>
  <w:style w:type="character" w:customStyle="1" w:styleId="ListLabel69">
    <w:name w:val="ListLabel 69"/>
    <w:rPr>
      <w:b/>
      <w:bCs/>
    </w:rPr>
  </w:style>
  <w:style w:type="character" w:customStyle="1" w:styleId="ListLabel68">
    <w:name w:val="ListLabel 68"/>
    <w:rPr>
      <w:b/>
      <w:bCs/>
    </w:rPr>
  </w:style>
  <w:style w:type="character" w:customStyle="1" w:styleId="ListLabel67">
    <w:name w:val="ListLabel 67"/>
    <w:rPr>
      <w:b/>
      <w:bCs/>
    </w:rPr>
  </w:style>
  <w:style w:type="character" w:customStyle="1" w:styleId="ListLabel66">
    <w:name w:val="ListLabel 66"/>
    <w:rPr>
      <w:b/>
      <w:bCs/>
      <w:sz w:val="20"/>
      <w:szCs w:val="20"/>
    </w:rPr>
  </w:style>
  <w:style w:type="character" w:customStyle="1" w:styleId="ListLabel65">
    <w:name w:val="ListLabel 65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64">
    <w:name w:val="ListLabel 64"/>
    <w:rPr>
      <w:b/>
      <w:bCs/>
    </w:rPr>
  </w:style>
  <w:style w:type="character" w:customStyle="1" w:styleId="ListLabel63">
    <w:name w:val="ListLabel 63"/>
    <w:rPr>
      <w:rFonts w:eastAsia="Times New Roman" w:cs="Arial"/>
      <w:b/>
      <w:bCs/>
    </w:rPr>
  </w:style>
  <w:style w:type="character" w:customStyle="1" w:styleId="ListLabel62">
    <w:name w:val="ListLabel 62"/>
    <w:rPr>
      <w:b/>
      <w:bCs/>
      <w:color w:val="auto"/>
      <w:sz w:val="20"/>
      <w:szCs w:val="20"/>
    </w:rPr>
  </w:style>
  <w:style w:type="character" w:customStyle="1" w:styleId="ListLabel61">
    <w:name w:val="ListLabel 61"/>
    <w:rPr>
      <w:rFonts w:eastAsia="Times New Roman" w:cs="Arial"/>
      <w:b/>
      <w:bCs/>
      <w:sz w:val="20"/>
      <w:szCs w:val="20"/>
    </w:rPr>
  </w:style>
  <w:style w:type="character" w:customStyle="1" w:styleId="ListLabel60">
    <w:name w:val="ListLabel 60"/>
    <w:rPr>
      <w:b/>
      <w:bCs/>
      <w:sz w:val="20"/>
      <w:szCs w:val="20"/>
    </w:rPr>
  </w:style>
  <w:style w:type="character" w:customStyle="1" w:styleId="ListLabel59">
    <w:name w:val="ListLabel 59"/>
    <w:rPr>
      <w:rFonts w:cs="Arial"/>
      <w:b/>
      <w:sz w:val="20"/>
      <w:szCs w:val="20"/>
    </w:rPr>
  </w:style>
  <w:style w:type="character" w:customStyle="1" w:styleId="ListLabel58">
    <w:name w:val="ListLabel 58"/>
    <w:rPr>
      <w:rFonts w:eastAsia="Times New Roman" w:cs="Tahoma"/>
    </w:rPr>
  </w:style>
  <w:style w:type="character" w:customStyle="1" w:styleId="ListLabel57">
    <w:name w:val="ListLabel 57"/>
    <w:rPr>
      <w:rFonts w:ascii="Tahoma" w:hAnsi="Tahoma" w:cs="Tahoma"/>
      <w:b/>
      <w:sz w:val="20"/>
      <w:szCs w:val="20"/>
    </w:rPr>
  </w:style>
  <w:style w:type="character" w:customStyle="1" w:styleId="ListLabel56">
    <w:name w:val="ListLabel 56"/>
    <w:rPr>
      <w:b/>
    </w:rPr>
  </w:style>
  <w:style w:type="character" w:customStyle="1" w:styleId="ListLabel55">
    <w:name w:val="ListLabel 55"/>
    <w:rPr>
      <w:rFonts w:ascii="Tahoma" w:hAnsi="Tahoma" w:cs="Tahoma"/>
      <w:b/>
      <w:bCs/>
      <w:sz w:val="20"/>
      <w:szCs w:val="20"/>
    </w:rPr>
  </w:style>
  <w:style w:type="character" w:customStyle="1" w:styleId="ListLabel54">
    <w:name w:val="ListLabel 54"/>
    <w:rPr>
      <w:rFonts w:ascii="Tahoma" w:hAnsi="Tahoma" w:cs="Tahoma"/>
      <w:b/>
      <w:bCs/>
      <w:color w:val="000000"/>
      <w:sz w:val="20"/>
      <w:szCs w:val="20"/>
    </w:rPr>
  </w:style>
  <w:style w:type="character" w:customStyle="1" w:styleId="ListLabel53">
    <w:name w:val="ListLabel 53"/>
    <w:rPr>
      <w:rFonts w:eastAsia="Times New Roman" w:cs="Arial"/>
      <w:b/>
      <w:i w:val="0"/>
      <w:color w:val="auto"/>
      <w:sz w:val="20"/>
      <w:szCs w:val="20"/>
    </w:rPr>
  </w:style>
  <w:style w:type="character" w:customStyle="1" w:styleId="ListLabel52">
    <w:name w:val="ListLabel 52"/>
    <w:rPr>
      <w:rFonts w:cs="Tahoma"/>
      <w:b/>
      <w:sz w:val="20"/>
      <w:szCs w:val="20"/>
    </w:rPr>
  </w:style>
  <w:style w:type="character" w:customStyle="1" w:styleId="ListLabel51">
    <w:name w:val="ListLabel 51"/>
    <w:rPr>
      <w:rFonts w:ascii="Tahoma" w:hAnsi="Tahoma" w:cs="Tahoma"/>
      <w:b/>
      <w:sz w:val="20"/>
      <w:szCs w:val="20"/>
    </w:rPr>
  </w:style>
  <w:style w:type="character" w:customStyle="1" w:styleId="ListLabel50">
    <w:name w:val="ListLabel 50"/>
    <w:rPr>
      <w:b/>
    </w:rPr>
  </w:style>
  <w:style w:type="character" w:customStyle="1" w:styleId="ListLabel49">
    <w:name w:val="ListLabel 49"/>
    <w:rPr>
      <w:b/>
    </w:rPr>
  </w:style>
  <w:style w:type="character" w:customStyle="1" w:styleId="ListLabel48">
    <w:name w:val="ListLabel 48"/>
    <w:rPr>
      <w:rFonts w:ascii="Tahoma" w:hAnsi="Tahoma" w:cs="Tahoma"/>
      <w:b/>
      <w:bCs/>
      <w:sz w:val="20"/>
      <w:szCs w:val="20"/>
    </w:rPr>
  </w:style>
  <w:style w:type="character" w:customStyle="1" w:styleId="ListLabel47">
    <w:name w:val="ListLabel 47"/>
    <w:rPr>
      <w:b/>
      <w:bCs/>
      <w:sz w:val="20"/>
      <w:szCs w:val="20"/>
    </w:rPr>
  </w:style>
  <w:style w:type="character" w:customStyle="1" w:styleId="ListLabel46">
    <w:name w:val="ListLabel 46"/>
    <w:rPr>
      <w:rFonts w:ascii="Tahoma" w:hAnsi="Tahoma" w:cs="Tahoma"/>
      <w:b/>
      <w:bCs/>
      <w:sz w:val="20"/>
      <w:szCs w:val="20"/>
    </w:rPr>
  </w:style>
  <w:style w:type="character" w:customStyle="1" w:styleId="ListLabel45">
    <w:name w:val="ListLabel 45"/>
    <w:rPr>
      <w:b/>
    </w:rPr>
  </w:style>
  <w:style w:type="character" w:customStyle="1" w:styleId="ListLabel44">
    <w:name w:val="ListLabel 44"/>
    <w:rPr>
      <w:rFonts w:ascii="Tahoma" w:hAnsi="Tahoma" w:cs="Tahoma"/>
      <w:b/>
      <w:color w:val="000000"/>
      <w:sz w:val="20"/>
      <w:szCs w:val="20"/>
    </w:rPr>
  </w:style>
  <w:style w:type="character" w:customStyle="1" w:styleId="ListLabel43">
    <w:name w:val="ListLabel 43"/>
    <w:rPr>
      <w:b/>
    </w:rPr>
  </w:style>
  <w:style w:type="character" w:customStyle="1" w:styleId="ListLabel42">
    <w:name w:val="ListLabel 42"/>
    <w:rPr>
      <w:b/>
      <w:bCs/>
      <w:sz w:val="20"/>
      <w:szCs w:val="20"/>
    </w:rPr>
  </w:style>
  <w:style w:type="character" w:customStyle="1" w:styleId="ListLabel41">
    <w:name w:val="ListLabel 41"/>
    <w:rPr>
      <w:b/>
    </w:rPr>
  </w:style>
  <w:style w:type="character" w:customStyle="1" w:styleId="ListLabel38">
    <w:name w:val="ListLabel 38"/>
    <w:rPr>
      <w:rFonts w:cs="Symbol"/>
    </w:rPr>
  </w:style>
  <w:style w:type="character" w:customStyle="1" w:styleId="ListLabel37">
    <w:name w:val="ListLabel 37"/>
    <w:rPr>
      <w:rFonts w:cs="Wingdings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5">
    <w:name w:val="ListLabel 35"/>
    <w:rPr>
      <w:rFonts w:cs="Symbol"/>
    </w:rPr>
  </w:style>
  <w:style w:type="character" w:customStyle="1" w:styleId="ListLabel34">
    <w:name w:val="ListLabel 34"/>
    <w:rPr>
      <w:rFonts w:cs="Wingdings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2">
    <w:name w:val="ListLabel 32"/>
    <w:rPr>
      <w:rFonts w:cs="Symbol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29">
    <w:name w:val="ListLabel 29"/>
    <w:rPr>
      <w:rFonts w:cs="Symbol"/>
    </w:rPr>
  </w:style>
  <w:style w:type="character" w:customStyle="1" w:styleId="ListLabel28">
    <w:name w:val="ListLabel 28"/>
    <w:rPr>
      <w:rFonts w:cs="Wingdings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6">
    <w:name w:val="ListLabel 26"/>
    <w:rPr>
      <w:rFonts w:cs="Symbol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3">
    <w:name w:val="ListLabel 23"/>
    <w:rPr>
      <w:rFonts w:cs="Symbol"/>
    </w:rPr>
  </w:style>
  <w:style w:type="character" w:customStyle="1" w:styleId="ListLabel22">
    <w:name w:val="ListLabel 22"/>
    <w:rPr>
      <w:b/>
      <w:bCs/>
      <w:sz w:val="20"/>
      <w:szCs w:val="20"/>
    </w:rPr>
  </w:style>
  <w:style w:type="character" w:customStyle="1" w:styleId="ListLabel21">
    <w:name w:val="ListLabel 2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20">
    <w:name w:val="ListLabel 20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19">
    <w:name w:val="ListLabel 1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18">
    <w:name w:val="ListLabel 18"/>
    <w:rPr>
      <w:rFonts w:ascii="Tahoma" w:hAnsi="Tahoma" w:cs="Tahoma"/>
      <w:b/>
      <w:color w:val="auto"/>
      <w:sz w:val="20"/>
    </w:rPr>
  </w:style>
  <w:style w:type="character" w:customStyle="1" w:styleId="viewhospitalpublicorderlessfive76902260subjectorder">
    <w:name w:val="view_hospitalpublicorderlessfive_76902260_subjectorder"/>
  </w:style>
  <w:style w:type="character" w:styleId="Odwoanieprzypisudolnego">
    <w:name w:val="footnote reference"/>
    <w:rPr>
      <w:vertAlign w:val="superscript"/>
    </w:rPr>
  </w:style>
  <w:style w:type="character" w:customStyle="1" w:styleId="Domylnaczcionkaakapitu3">
    <w:name w:val="Domyślna czcionka akapitu3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3">
    <w:name w:val="WW8Num14z3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  <w:rPr>
      <w:rFonts w:ascii="Arial" w:hAnsi="Arial" w:cs="Arial"/>
      <w:b w:val="0"/>
      <w:i w:val="0"/>
      <w:sz w:val="20"/>
      <w:szCs w:val="20"/>
    </w:rPr>
  </w:style>
  <w:style w:type="character" w:customStyle="1" w:styleId="TekstkomentarzaZnak2">
    <w:name w:val="Tekst komentarza Znak2"/>
    <w:rPr>
      <w:rFonts w:eastAsia="Arial Unicode MS"/>
      <w:lang w:val="en-US" w:eastAsia="zh-CN"/>
    </w:rPr>
  </w:style>
  <w:style w:type="character" w:customStyle="1" w:styleId="WW8Num8z4">
    <w:name w:val="WW8Num8z4"/>
  </w:style>
  <w:style w:type="paragraph" w:customStyle="1" w:styleId="Nagwek40">
    <w:name w:val="Nagłówek4"/>
    <w:basedOn w:val="Normalny"/>
    <w:next w:val="Tekstpodstawowy"/>
    <w:pPr>
      <w:jc w:val="center"/>
    </w:pPr>
    <w:rPr>
      <w:rFonts w:ascii="Tahoma" w:eastAsia="Times New Roman" w:hAnsi="Tahoma" w:cs="Tahoma"/>
      <w:b/>
      <w:bCs/>
      <w:lang w:val="x-none"/>
    </w:rPr>
  </w:style>
  <w:style w:type="paragraph" w:styleId="Tekstpodstawowy">
    <w:name w:val="Body Text"/>
    <w:basedOn w:val="Normalny"/>
    <w:pPr>
      <w:widowControl w:val="0"/>
      <w:spacing w:after="120"/>
      <w:jc w:val="both"/>
    </w:pPr>
    <w:rPr>
      <w:kern w:val="2"/>
      <w:lang w:val="x-none"/>
    </w:rPr>
  </w:style>
  <w:style w:type="paragraph" w:styleId="Lista">
    <w:name w:val="List"/>
    <w:basedOn w:val="Normalny"/>
    <w:pPr>
      <w:autoSpaceDE w:val="0"/>
      <w:spacing w:before="90" w:line="380" w:lineRule="atLeast"/>
      <w:jc w:val="both"/>
    </w:pPr>
    <w:rPr>
      <w:rFonts w:eastAsia="Times New Roman"/>
      <w:w w:val="89"/>
      <w:sz w:val="25"/>
      <w:szCs w:val="20"/>
      <w:lang w:val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istopka">
    <w:name w:val="Nagłówek i stopk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020"/>
      </w:tabs>
      <w:suppressAutoHyphens/>
    </w:pPr>
    <w:rPr>
      <w:rFonts w:ascii="Helvetica" w:eastAsia="Arial Unicode MS" w:hAnsi="Helvetica" w:cs="Arial Unicode MS"/>
      <w:color w:val="000000"/>
      <w:sz w:val="24"/>
      <w:szCs w:val="24"/>
      <w:lang w:eastAsia="zh-CN"/>
    </w:rPr>
  </w:style>
  <w:style w:type="paragraph" w:customStyle="1" w:styleId="Domylne">
    <w:name w:val="Domyśln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Helvetica" w:eastAsia="Arial Unicode MS" w:hAnsi="Helvetica" w:cs="Arial Unicode MS"/>
      <w:color w:val="000000"/>
      <w:sz w:val="22"/>
      <w:szCs w:val="22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20"/>
      <w:contextualSpacing/>
      <w:jc w:val="both"/>
    </w:pPr>
    <w:rPr>
      <w:rFonts w:eastAsia="Times New Roman"/>
      <w:lang w:val="x-none"/>
    </w:rPr>
  </w:style>
  <w:style w:type="paragraph" w:customStyle="1" w:styleId="WW-Tekstpodstawowy2">
    <w:name w:val="WW-Tekst podstawowy 2"/>
    <w:basedOn w:val="Normalny"/>
    <w:pPr>
      <w:spacing w:line="160" w:lineRule="atLeast"/>
      <w:jc w:val="center"/>
    </w:pPr>
    <w:rPr>
      <w:rFonts w:eastAsia="Times New Roman"/>
      <w:b/>
      <w:szCs w:val="20"/>
      <w:lang w:val="pl-PL"/>
    </w:rPr>
  </w:style>
  <w:style w:type="paragraph" w:customStyle="1" w:styleId="Akapitzlist1">
    <w:name w:val="Akapit z listą1"/>
    <w:basedOn w:val="Normalny"/>
    <w:pPr>
      <w:ind w:left="708"/>
      <w:jc w:val="both"/>
    </w:pPr>
    <w:rPr>
      <w:rFonts w:ascii="Tahoma" w:eastAsia="Times New Roman" w:hAnsi="Tahoma" w:cs="Tahoma"/>
      <w:sz w:val="20"/>
      <w:szCs w:val="20"/>
      <w:lang w:val="pl-PL"/>
    </w:rPr>
  </w:style>
  <w:style w:type="paragraph" w:customStyle="1" w:styleId="Tekstpodstawowy24">
    <w:name w:val="Tekst podstawowy 24"/>
    <w:basedOn w:val="Normalny"/>
    <w:pPr>
      <w:tabs>
        <w:tab w:val="left" w:pos="720"/>
      </w:tabs>
      <w:jc w:val="both"/>
    </w:pPr>
    <w:rPr>
      <w:rFonts w:ascii="Tahoma" w:eastAsia="Times New Roman" w:hAnsi="Tahoma" w:cs="Tahoma"/>
      <w:b/>
      <w:sz w:val="22"/>
      <w:szCs w:val="20"/>
      <w:lang w:val="x-none"/>
    </w:rPr>
  </w:style>
  <w:style w:type="paragraph" w:customStyle="1" w:styleId="Tekstpodstawowywcity31">
    <w:name w:val="Tekst podstawowy wcięty 31"/>
    <w:basedOn w:val="Normalny"/>
    <w:pPr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lang w:val="pl-PL"/>
    </w:rPr>
  </w:style>
  <w:style w:type="paragraph" w:customStyle="1" w:styleId="Tekstkomentarza3">
    <w:name w:val="Tekst komentarza3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matkomentarza">
    <w:name w:val="annotation subject"/>
    <w:basedOn w:val="Tekstkomentarza3"/>
    <w:next w:val="Tekstkomentarza3"/>
    <w:rPr>
      <w:b/>
      <w:bCs/>
    </w:rPr>
  </w:style>
  <w:style w:type="paragraph" w:customStyle="1" w:styleId="Paragraf">
    <w:name w:val="Paragraf"/>
    <w:basedOn w:val="Normalny"/>
    <w:next w:val="Ustpnumerowany"/>
    <w:pPr>
      <w:keepNext/>
      <w:numPr>
        <w:numId w:val="6"/>
      </w:numPr>
      <w:spacing w:before="600" w:after="180"/>
      <w:contextualSpacing/>
      <w:jc w:val="both"/>
    </w:pPr>
    <w:rPr>
      <w:rFonts w:ascii="Palatino Linotype" w:eastAsia="Times New Roman" w:hAnsi="Palatino Linotype" w:cs="Tahoma"/>
      <w:b/>
      <w:smallCaps/>
      <w:lang w:val="pl-PL"/>
    </w:rPr>
  </w:style>
  <w:style w:type="paragraph" w:customStyle="1" w:styleId="Ustpnumerowany">
    <w:name w:val="Ustęp numerowany"/>
    <w:basedOn w:val="Normalny"/>
    <w:pPr>
      <w:tabs>
        <w:tab w:val="num" w:pos="851"/>
      </w:tabs>
      <w:spacing w:before="120"/>
      <w:ind w:left="851" w:hanging="851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Ustp">
    <w:name w:val="Ustęp"/>
    <w:basedOn w:val="Normalny"/>
    <w:pPr>
      <w:numPr>
        <w:numId w:val="3"/>
      </w:numPr>
      <w:spacing w:before="120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Tekstpodstawowy31">
    <w:name w:val="Tekst podstawowy 31"/>
    <w:basedOn w:val="Normalny"/>
    <w:pPr>
      <w:jc w:val="both"/>
    </w:pPr>
    <w:rPr>
      <w:rFonts w:ascii="Tahoma" w:eastAsia="Times New Roman" w:hAnsi="Tahoma" w:cs="Tahoma"/>
      <w:b/>
      <w:bCs/>
      <w:szCs w:val="20"/>
      <w:lang w:val="pl-PL"/>
    </w:rPr>
  </w:style>
  <w:style w:type="paragraph" w:customStyle="1" w:styleId="Tekstpodstawowy33">
    <w:name w:val="Tekst podstawowy 33"/>
    <w:basedOn w:val="Normalny"/>
    <w:pPr>
      <w:jc w:val="both"/>
    </w:pPr>
    <w:rPr>
      <w:rFonts w:ascii="Tahoma" w:eastAsia="Times New Roman" w:hAnsi="Tahoma" w:cs="Tahoma"/>
      <w:b/>
      <w:bCs/>
      <w:szCs w:val="20"/>
      <w:lang w:val="x-none"/>
    </w:rPr>
  </w:style>
  <w:style w:type="paragraph" w:customStyle="1" w:styleId="Tekstpodstawowy21">
    <w:name w:val="Tekst podstawowy 21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NormalnyWeb">
    <w:name w:val="Normal (Web)"/>
    <w:basedOn w:val="Normalny"/>
    <w:pPr>
      <w:spacing w:before="280" w:after="119"/>
      <w:jc w:val="both"/>
    </w:pPr>
    <w:rPr>
      <w:rFonts w:ascii="Tahoma" w:eastAsia="Times New Roman" w:hAnsi="Tahoma" w:cs="Tahoma"/>
      <w:lang w:val="pl-PL"/>
    </w:rPr>
  </w:style>
  <w:style w:type="paragraph" w:customStyle="1" w:styleId="Default">
    <w:name w:val="Default"/>
    <w:pPr>
      <w:suppressAutoHyphens/>
      <w:autoSpaceDE w:val="0"/>
      <w:jc w:val="both"/>
    </w:pPr>
    <w:rPr>
      <w:rFonts w:ascii="Tahoma" w:hAnsi="Tahoma" w:cs="Tahoma"/>
      <w:color w:val="000000"/>
      <w:sz w:val="24"/>
      <w:szCs w:val="24"/>
      <w:lang w:eastAsia="zh-CN"/>
    </w:rPr>
  </w:style>
  <w:style w:type="paragraph" w:customStyle="1" w:styleId="Tekstpodstawowy22">
    <w:name w:val="Tekst podstawowy 22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Tekstprzypisukocowego">
    <w:name w:val="end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kstprzypisudolnego">
    <w:name w:val="foot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customStyle="1" w:styleId="default0">
    <w:name w:val="default"/>
    <w:basedOn w:val="Normalny"/>
    <w:pPr>
      <w:spacing w:before="280" w:after="280"/>
      <w:jc w:val="both"/>
    </w:pPr>
    <w:rPr>
      <w:rFonts w:ascii="Tahoma" w:eastAsia="Times New Roman" w:hAnsi="Tahoma" w:cs="Tahoma"/>
      <w:lang w:val="pl-PL"/>
    </w:rPr>
  </w:style>
  <w:style w:type="paragraph" w:styleId="Bezodstpw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iret1">
    <w:name w:val="Tiret 1"/>
    <w:basedOn w:val="Normalny"/>
    <w:pPr>
      <w:numPr>
        <w:numId w:val="4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Zawartotabeli">
    <w:name w:val="Zawartość tabeli"/>
    <w:basedOn w:val="Normalny"/>
    <w:pPr>
      <w:widowControl w:val="0"/>
      <w:suppressLineNumbers/>
      <w:spacing w:line="100" w:lineRule="atLeast"/>
      <w:textAlignment w:val="baseline"/>
    </w:pPr>
    <w:rPr>
      <w:rFonts w:eastAsia="Lucida Sans Unicode" w:cs="Mangal"/>
      <w:kern w:val="2"/>
      <w:lang w:val="pl-PL" w:bidi="hi-IN"/>
    </w:rPr>
  </w:style>
  <w:style w:type="paragraph" w:customStyle="1" w:styleId="Teksttreci22">
    <w:name w:val="Tekst treści (22)"/>
    <w:basedOn w:val="Normalny"/>
    <w:pPr>
      <w:widowControl w:val="0"/>
      <w:shd w:val="clear" w:color="auto" w:fill="FFFFFF"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2"/>
      <w:sz w:val="23"/>
      <w:szCs w:val="23"/>
      <w:lang w:val="pl-PL"/>
    </w:rPr>
  </w:style>
  <w:style w:type="paragraph" w:customStyle="1" w:styleId="Standard">
    <w:name w:val="Standard"/>
    <w:pPr>
      <w:suppressAutoHyphens/>
      <w:autoSpaceDE w:val="0"/>
    </w:pPr>
    <w:rPr>
      <w:sz w:val="24"/>
      <w:szCs w:val="24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pPr>
      <w:spacing w:before="280" w:after="280"/>
    </w:pPr>
    <w:rPr>
      <w:rFonts w:eastAsia="Times New Roman"/>
      <w:lang w:val="pl-PL"/>
    </w:rPr>
  </w:style>
  <w:style w:type="paragraph" w:customStyle="1" w:styleId="NormalBold">
    <w:name w:val="NormalBold"/>
    <w:basedOn w:val="Normalny"/>
    <w:pPr>
      <w:widowControl w:val="0"/>
    </w:pPr>
    <w:rPr>
      <w:rFonts w:eastAsia="Times New Roman"/>
      <w:b/>
      <w:szCs w:val="22"/>
      <w:lang w:val="x-none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  <w:lang w:val="pl-PL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  <w:lang w:val="pl-PL"/>
    </w:rPr>
  </w:style>
  <w:style w:type="paragraph" w:customStyle="1" w:styleId="Tiret0">
    <w:name w:val="Tiret 0"/>
    <w:basedOn w:val="Normalny"/>
    <w:pPr>
      <w:numPr>
        <w:numId w:val="5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1">
    <w:name w:val="NumPar 1"/>
    <w:basedOn w:val="Normalny"/>
    <w:next w:val="Text1"/>
    <w:pPr>
      <w:numPr>
        <w:numId w:val="2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  <w:lang w:val="pl-PL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val="pl-PL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  <w:lang w:val="pl-PL"/>
    </w:rPr>
  </w:style>
  <w:style w:type="paragraph" w:customStyle="1" w:styleId="Zawartoramki">
    <w:name w:val="Zawartość ramki"/>
    <w:basedOn w:val="Normalny"/>
    <w:rPr>
      <w:rFonts w:ascii="Tahoma" w:eastAsia="Times New Roman" w:hAnsi="Tahoma" w:cs="Tahoma"/>
      <w:lang w:val="pl-PL"/>
    </w:rPr>
  </w:style>
  <w:style w:type="paragraph" w:customStyle="1" w:styleId="western">
    <w:name w:val="western"/>
    <w:basedOn w:val="Normalny"/>
    <w:pPr>
      <w:spacing w:before="280" w:after="119"/>
    </w:pPr>
    <w:rPr>
      <w:rFonts w:eastAsia="Times New Roman"/>
      <w:sz w:val="20"/>
      <w:szCs w:val="20"/>
      <w:lang w:val="pl-PL"/>
    </w:r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  <w:lang w:val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ascii="Tahoma" w:hAnsi="Tahoma" w:cs="Tahoma"/>
    </w:rPr>
  </w:style>
  <w:style w:type="paragraph" w:customStyle="1" w:styleId="Poprawka1">
    <w:name w:val="Poprawka1"/>
    <w:pPr>
      <w:suppressAutoHyphens/>
    </w:pPr>
    <w:rPr>
      <w:rFonts w:cs="Liberation Serif"/>
      <w:sz w:val="24"/>
      <w:szCs w:val="24"/>
      <w:lang w:eastAsia="ar-SA" w:bidi="hi-IN"/>
    </w:rPr>
  </w:style>
  <w:style w:type="paragraph" w:customStyle="1" w:styleId="NormalnyWeb1">
    <w:name w:val="Normalny (Web)1"/>
    <w:basedOn w:val="Normalny"/>
    <w:pPr>
      <w:spacing w:before="100" w:after="119"/>
    </w:pPr>
  </w:style>
  <w:style w:type="paragraph" w:customStyle="1" w:styleId="HTML-wstpniesformatowany1">
    <w:name w:val="HTML - wstępnie sformatowany1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Tekstpodstawowy32">
    <w:name w:val="Tekst podstawowy 32"/>
    <w:basedOn w:val="Normalny"/>
    <w:rPr>
      <w:b/>
      <w:sz w:val="20"/>
      <w:lang w:eastAsia="ar-SA"/>
    </w:rPr>
  </w:style>
  <w:style w:type="paragraph" w:customStyle="1" w:styleId="Tematkomentarza1">
    <w:name w:val="Temat komentarza1"/>
    <w:pPr>
      <w:widowControl w:val="0"/>
      <w:suppressAutoHyphens/>
    </w:pPr>
    <w:rPr>
      <w:rFonts w:ascii="Liberation Serif" w:eastAsia="NSimSun" w:hAnsi="Liberation Serif" w:cs="Lucida Sans"/>
      <w:b/>
      <w:szCs w:val="24"/>
      <w:lang w:eastAsia="zh-CN" w:bidi="hi-IN"/>
    </w:rPr>
  </w:style>
  <w:style w:type="paragraph" w:customStyle="1" w:styleId="Tekstkomentarza1">
    <w:name w:val="Tekst komentarza1"/>
    <w:basedOn w:val="Normalny"/>
    <w:rPr>
      <w:sz w:val="20"/>
    </w:rPr>
  </w:style>
  <w:style w:type="paragraph" w:customStyle="1" w:styleId="Tekstpodstawowy23">
    <w:name w:val="Tekst podstawowy 23"/>
    <w:basedOn w:val="Normalny"/>
    <w:pPr>
      <w:tabs>
        <w:tab w:val="left" w:pos="720"/>
      </w:tabs>
    </w:pPr>
    <w:rPr>
      <w:b/>
      <w:sz w:val="22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pPr>
      <w:ind w:left="720"/>
      <w:contextualSpacing/>
    </w:pPr>
  </w:style>
  <w:style w:type="paragraph" w:customStyle="1" w:styleId="Standardowy1">
    <w:name w:val="Standardowy1"/>
    <w:pPr>
      <w:suppressAutoHyphens/>
    </w:pPr>
    <w:rPr>
      <w:rFonts w:cs="Liberation Serif"/>
      <w:kern w:val="2"/>
      <w:lang w:eastAsia="zh-CN" w:bidi="hi-IN"/>
    </w:rPr>
  </w:style>
  <w:style w:type="paragraph" w:customStyle="1" w:styleId="Tekstkomentarza2">
    <w:name w:val="Tekst komentarza2"/>
    <w:basedOn w:val="Normalny"/>
    <w:rPr>
      <w:sz w:val="20"/>
    </w:rPr>
  </w:style>
  <w:style w:type="paragraph" w:customStyle="1" w:styleId="Tekstpodstawowy320">
    <w:name w:val="Tekst podstawowy 32"/>
    <w:basedOn w:val="Normalny"/>
    <w:pPr>
      <w:jc w:val="both"/>
    </w:pPr>
    <w:rPr>
      <w:rFonts w:ascii="Tahoma" w:eastAsia="Times New Roman" w:hAnsi="Tahoma" w:cs="Tahoma"/>
      <w:b/>
      <w:bCs/>
      <w:szCs w:val="20"/>
      <w:lang w:val="pl-PL"/>
    </w:rPr>
  </w:style>
  <w:style w:type="paragraph" w:customStyle="1" w:styleId="Tekstkomentarza10">
    <w:name w:val="Tekst komentarza1"/>
    <w:basedOn w:val="Normalny"/>
    <w:pPr>
      <w:jc w:val="both"/>
    </w:pPr>
    <w:rPr>
      <w:rFonts w:ascii="Tahoma" w:eastAsia="Times New Roman" w:hAnsi="Tahoma" w:cs="Tahoma"/>
      <w:sz w:val="20"/>
      <w:szCs w:val="20"/>
      <w:lang w:val="pl-PL"/>
    </w:rPr>
  </w:style>
  <w:style w:type="paragraph" w:customStyle="1" w:styleId="Tekstpodstawowy230">
    <w:name w:val="Tekst podstawowy 23"/>
    <w:basedOn w:val="Normalny"/>
    <w:pPr>
      <w:tabs>
        <w:tab w:val="left" w:pos="720"/>
      </w:tabs>
      <w:jc w:val="both"/>
    </w:pPr>
    <w:rPr>
      <w:rFonts w:ascii="Tahoma" w:eastAsia="Times New Roman" w:hAnsi="Tahoma" w:cs="Tahoma"/>
      <w:b/>
      <w:sz w:val="22"/>
      <w:szCs w:val="20"/>
      <w:lang w:val="pl-PL"/>
    </w:rPr>
  </w:style>
  <w:style w:type="paragraph" w:customStyle="1" w:styleId="Legenda1">
    <w:name w:val="Legenda1"/>
    <w:basedOn w:val="Normalny"/>
    <w:pPr>
      <w:spacing w:before="120" w:after="120"/>
    </w:pPr>
    <w:rPr>
      <w:i/>
      <w:iCs/>
    </w:rPr>
  </w:style>
  <w:style w:type="paragraph" w:customStyle="1" w:styleId="Nagwek10">
    <w:name w:val="Nagłówek1"/>
    <w:basedOn w:val="Normalny"/>
    <w:pPr>
      <w:jc w:val="center"/>
    </w:pPr>
    <w:rPr>
      <w:rFonts w:ascii="Tahoma" w:eastAsia="Times New Roman" w:hAnsi="Tahoma" w:cs="Tahoma"/>
      <w:b/>
      <w:bCs/>
      <w:lang w:val="pl-PL"/>
    </w:rPr>
  </w:style>
  <w:style w:type="paragraph" w:customStyle="1" w:styleId="Legenda3">
    <w:name w:val="Legenda3"/>
    <w:basedOn w:val="Normalny"/>
    <w:pPr>
      <w:spacing w:before="120" w:after="120"/>
    </w:pPr>
    <w:rPr>
      <w:i/>
      <w:iCs/>
    </w:rPr>
  </w:style>
  <w:style w:type="paragraph" w:customStyle="1" w:styleId="Nagwek20">
    <w:name w:val="Nagłówek2"/>
    <w:basedOn w:val="Normaln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2">
    <w:name w:val="Legenda2"/>
    <w:basedOn w:val="Normalny"/>
    <w:pPr>
      <w:spacing w:before="120" w:after="120"/>
    </w:pPr>
    <w:rPr>
      <w:i/>
      <w:iCs/>
    </w:rPr>
  </w:style>
  <w:style w:type="paragraph" w:customStyle="1" w:styleId="Nagwek30">
    <w:name w:val="Nagłówek3"/>
    <w:basedOn w:val="Normaln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0">
    <w:name w:val="Legenda2"/>
    <w:basedOn w:val="Normalny"/>
    <w:pPr>
      <w:spacing w:before="120" w:after="120"/>
    </w:pPr>
    <w:rPr>
      <w:rFonts w:cs="Lucida Sans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26</cp:revision>
  <cp:lastPrinted>2024-02-25T18:57:00Z</cp:lastPrinted>
  <dcterms:created xsi:type="dcterms:W3CDTF">2022-11-07T10:48:00Z</dcterms:created>
  <dcterms:modified xsi:type="dcterms:W3CDTF">2024-06-20T21:37:00Z</dcterms:modified>
</cp:coreProperties>
</file>